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526" w:rsidRPr="00167526" w:rsidRDefault="00167526" w:rsidP="00167526">
      <w:pPr>
        <w:spacing w:line="200" w:lineRule="atLeast"/>
        <w:jc w:val="right"/>
        <w:rPr>
          <w:rFonts w:ascii="Palatino Linotype" w:hAnsi="Palatino Linotype"/>
          <w:b/>
          <w:u w:val="single"/>
        </w:rPr>
      </w:pPr>
      <w:bookmarkStart w:id="0" w:name="_GoBack"/>
      <w:bookmarkEnd w:id="0"/>
      <w:r w:rsidRPr="00167526">
        <w:rPr>
          <w:rFonts w:ascii="Palatino Linotype" w:hAnsi="Palatino Linotype"/>
          <w:b/>
          <w:u w:val="single"/>
        </w:rPr>
        <w:t xml:space="preserve">ALLEGATO </w:t>
      </w:r>
      <w:r w:rsidR="008F1D00">
        <w:rPr>
          <w:rFonts w:ascii="Palatino Linotype" w:hAnsi="Palatino Linotype"/>
          <w:b/>
          <w:u w:val="single"/>
        </w:rPr>
        <w:t>D</w:t>
      </w:r>
    </w:p>
    <w:p w:rsidR="00114C21" w:rsidRPr="000E4168" w:rsidRDefault="00B73E1D" w:rsidP="00114C21">
      <w:pPr>
        <w:spacing w:line="200" w:lineRule="atLeast"/>
        <w:jc w:val="center"/>
        <w:rPr>
          <w:rFonts w:ascii="Palatino Linotype" w:hAnsi="Palatino Linotype"/>
          <w:u w:val="single"/>
        </w:rPr>
      </w:pPr>
      <w:r>
        <w:rPr>
          <w:rFonts w:ascii="Palatino Linotype" w:hAnsi="Palatino Linotype"/>
          <w:u w:val="single"/>
        </w:rPr>
        <w:t>TITOLI SERVIZIO</w:t>
      </w:r>
    </w:p>
    <w:p w:rsidR="0080643B" w:rsidRDefault="0080643B" w:rsidP="00114C21">
      <w:pPr>
        <w:pStyle w:val="Corpotesto"/>
        <w:spacing w:after="0"/>
        <w:jc w:val="both"/>
        <w:rPr>
          <w:rFonts w:ascii="Palatino Linotype" w:hAnsi="Palatino Linotype"/>
          <w:sz w:val="20"/>
          <w:szCs w:val="20"/>
        </w:rPr>
      </w:pPr>
    </w:p>
    <w:p w:rsidR="00114C21" w:rsidRPr="0080643B" w:rsidRDefault="00114C21" w:rsidP="00114C21">
      <w:pPr>
        <w:pStyle w:val="Corpotesto"/>
        <w:spacing w:after="0"/>
        <w:jc w:val="both"/>
        <w:rPr>
          <w:rFonts w:ascii="Palatino Linotype" w:hAnsi="Palatino Linotype"/>
          <w:sz w:val="20"/>
          <w:szCs w:val="20"/>
        </w:rPr>
      </w:pPr>
      <w:r w:rsidRPr="0080643B">
        <w:rPr>
          <w:rFonts w:ascii="Palatino Linotype" w:hAnsi="Palatino Linotype"/>
          <w:sz w:val="20"/>
          <w:szCs w:val="20"/>
        </w:rPr>
        <w:t>Il/La sottoscritto/a</w:t>
      </w:r>
      <w:r w:rsidR="0080643B">
        <w:rPr>
          <w:rFonts w:ascii="Palatino Linotype" w:hAnsi="Palatino Linotype"/>
          <w:sz w:val="20"/>
          <w:szCs w:val="20"/>
        </w:rPr>
        <w:t xml:space="preserve"> </w:t>
      </w:r>
      <w:r w:rsidRPr="0080643B">
        <w:rPr>
          <w:rFonts w:ascii="Palatino Linotype" w:hAnsi="Palatino Linotype"/>
          <w:sz w:val="20"/>
          <w:szCs w:val="20"/>
        </w:rPr>
        <w:t>________________________________________________________</w:t>
      </w:r>
      <w:r w:rsidR="0080643B">
        <w:rPr>
          <w:rFonts w:ascii="Palatino Linotype" w:hAnsi="Palatino Linotype"/>
          <w:sz w:val="20"/>
          <w:szCs w:val="20"/>
        </w:rPr>
        <w:t>____________________</w:t>
      </w:r>
      <w:r w:rsidRPr="0080643B">
        <w:rPr>
          <w:rFonts w:ascii="Palatino Linotype" w:hAnsi="Palatino Linotype"/>
          <w:sz w:val="20"/>
          <w:szCs w:val="20"/>
        </w:rPr>
        <w:t>_</w:t>
      </w:r>
    </w:p>
    <w:p w:rsidR="00B73E1D" w:rsidRPr="00010C50" w:rsidRDefault="0080643B" w:rsidP="0080643B">
      <w:pPr>
        <w:widowControl/>
        <w:suppressAutoHyphens w:val="0"/>
        <w:autoSpaceDE w:val="0"/>
        <w:autoSpaceDN w:val="0"/>
        <w:adjustRightInd w:val="0"/>
        <w:jc w:val="both"/>
        <w:rPr>
          <w:rFonts w:ascii="Palatino Linotype" w:eastAsia="Calibri" w:hAnsi="Palatino Linotype" w:cs="Tahoma"/>
          <w:sz w:val="18"/>
          <w:szCs w:val="18"/>
          <w:lang w:eastAsia="it-IT"/>
        </w:rPr>
      </w:pPr>
      <w:r w:rsidRPr="0080643B">
        <w:rPr>
          <w:rFonts w:ascii="Palatino Linotype" w:eastAsia="Calibri" w:hAnsi="Palatino Linotype" w:cs="Tahoma"/>
          <w:sz w:val="20"/>
          <w:szCs w:val="20"/>
          <w:lang w:eastAsia="it-IT"/>
        </w:rPr>
        <w:t xml:space="preserve">consapevole delle sanzioni penali previste dall’art. 76 del DPR n° 445 del 28 dicembre 2000, per le ipotesi di falsità in atti e di dichiarazioni mendaci, ed inoltre della decadenza dai benefici eventualmente conseguenti al provvedimento emanato sulla base delle dichiarazioni non veritiere, ai sensi dell’art. 75 del suddetto decreto, ai fini della procedura di </w:t>
      </w:r>
      <w:r w:rsidR="00422948">
        <w:rPr>
          <w:rFonts w:ascii="Palatino Linotype" w:eastAsia="Calibri" w:hAnsi="Palatino Linotype" w:cs="Tahoma"/>
          <w:sz w:val="20"/>
          <w:szCs w:val="20"/>
          <w:lang w:eastAsia="it-IT"/>
        </w:rPr>
        <w:t>MOBILITA’ VOLONTARIA ai sensi dell’</w:t>
      </w:r>
      <w:r w:rsidR="007B62BF">
        <w:rPr>
          <w:rFonts w:ascii="Palatino Linotype" w:eastAsia="Calibri" w:hAnsi="Palatino Linotype" w:cs="Tahoma"/>
          <w:sz w:val="20"/>
          <w:szCs w:val="20"/>
          <w:lang w:eastAsia="it-IT"/>
        </w:rPr>
        <w:t>art.30 D.Lgs 165/2001</w:t>
      </w:r>
      <w:r w:rsidR="008E3DDA">
        <w:rPr>
          <w:rFonts w:ascii="Palatino Linotype" w:eastAsia="Calibri" w:hAnsi="Palatino Linotype" w:cs="Tahoma"/>
          <w:sz w:val="20"/>
          <w:szCs w:val="20"/>
          <w:lang w:eastAsia="it-IT"/>
        </w:rPr>
        <w:t xml:space="preserve">, per l’assunzione full-time </w:t>
      </w:r>
      <w:r w:rsidR="008E3DDA">
        <w:rPr>
          <w:rFonts w:ascii="Palatino Linotype" w:eastAsia="Calibri" w:hAnsi="Palatino Linotype" w:cs="Tahoma"/>
          <w:b/>
          <w:sz w:val="20"/>
          <w:szCs w:val="20"/>
          <w:lang w:eastAsia="it-IT"/>
        </w:rPr>
        <w:t>di n.</w:t>
      </w:r>
      <w:r w:rsidRPr="008E3DDA">
        <w:rPr>
          <w:rFonts w:ascii="Palatino Linotype" w:eastAsia="Calibri" w:hAnsi="Palatino Linotype" w:cs="Tahoma"/>
          <w:b/>
          <w:sz w:val="20"/>
          <w:szCs w:val="20"/>
          <w:lang w:eastAsia="it-IT"/>
        </w:rPr>
        <w:t>1</w:t>
      </w:r>
      <w:r w:rsidR="00422948">
        <w:rPr>
          <w:rFonts w:ascii="Palatino Linotype" w:eastAsia="Calibri" w:hAnsi="Palatino Linotype" w:cs="Tahoma"/>
          <w:b/>
          <w:sz w:val="20"/>
          <w:szCs w:val="20"/>
          <w:lang w:eastAsia="it-IT"/>
        </w:rPr>
        <w:t xml:space="preserve"> unità di </w:t>
      </w:r>
      <w:r w:rsidR="008E3DDA">
        <w:rPr>
          <w:rFonts w:ascii="Palatino Linotype" w:eastAsia="Calibri" w:hAnsi="Palatino Linotype" w:cs="Tahoma"/>
          <w:b/>
          <w:sz w:val="20"/>
          <w:szCs w:val="20"/>
          <w:lang w:eastAsia="it-IT"/>
        </w:rPr>
        <w:t xml:space="preserve">categoria D, profilo Istruttore Direttivo </w:t>
      </w:r>
      <w:r w:rsidR="008F1D00">
        <w:rPr>
          <w:rFonts w:ascii="Palatino Linotype" w:eastAsia="Calibri" w:hAnsi="Palatino Linotype" w:cs="Tahoma"/>
          <w:b/>
          <w:sz w:val="20"/>
          <w:szCs w:val="20"/>
          <w:lang w:eastAsia="it-IT"/>
        </w:rPr>
        <w:t>AMMINISTRATIVO</w:t>
      </w:r>
      <w:r w:rsidRPr="008E3DDA">
        <w:rPr>
          <w:rFonts w:ascii="Palatino Linotype" w:eastAsia="Calibri" w:hAnsi="Palatino Linotype" w:cs="Tahoma"/>
          <w:b/>
          <w:sz w:val="20"/>
          <w:szCs w:val="20"/>
          <w:lang w:eastAsia="it-IT"/>
        </w:rPr>
        <w:t xml:space="preserve">, dichiara di </w:t>
      </w:r>
      <w:r w:rsidRPr="00010C50">
        <w:rPr>
          <w:rFonts w:ascii="Palatino Linotype" w:eastAsia="Calibri" w:hAnsi="Palatino Linotype" w:cs="Tahoma,Bold"/>
          <w:b/>
          <w:bCs/>
          <w:sz w:val="20"/>
          <w:szCs w:val="20"/>
          <w:u w:val="single"/>
          <w:lang w:eastAsia="it-IT"/>
        </w:rPr>
        <w:t>aver prestato</w:t>
      </w:r>
      <w:r w:rsidR="008E3DDA" w:rsidRPr="00010C50">
        <w:rPr>
          <w:rFonts w:ascii="Palatino Linotype" w:eastAsia="Calibri" w:hAnsi="Palatino Linotype" w:cs="Tahoma,Bold"/>
          <w:b/>
          <w:bCs/>
          <w:sz w:val="20"/>
          <w:szCs w:val="20"/>
          <w:u w:val="single"/>
          <w:lang w:eastAsia="it-IT"/>
        </w:rPr>
        <w:t xml:space="preserve"> i seguenti</w:t>
      </w:r>
      <w:r w:rsidRPr="00010C50">
        <w:rPr>
          <w:rFonts w:ascii="Palatino Linotype" w:eastAsia="Calibri" w:hAnsi="Palatino Linotype" w:cs="Tahoma,Bold"/>
          <w:b/>
          <w:bCs/>
          <w:sz w:val="20"/>
          <w:szCs w:val="20"/>
          <w:u w:val="single"/>
          <w:lang w:eastAsia="it-IT"/>
        </w:rPr>
        <w:t xml:space="preserve"> servizi</w:t>
      </w:r>
      <w:r w:rsidR="008E3DDA" w:rsidRPr="00010C50">
        <w:rPr>
          <w:rFonts w:ascii="Palatino Linotype" w:eastAsia="Calibri" w:hAnsi="Palatino Linotype" w:cs="Tahoma,Bold"/>
          <w:b/>
          <w:bCs/>
          <w:sz w:val="20"/>
          <w:szCs w:val="20"/>
          <w:u w:val="single"/>
          <w:lang w:eastAsia="it-IT"/>
        </w:rPr>
        <w:t xml:space="preserve"> </w:t>
      </w:r>
      <w:r w:rsidRPr="00010C50">
        <w:rPr>
          <w:rFonts w:ascii="Palatino Linotype" w:eastAsia="Calibri" w:hAnsi="Palatino Linotype" w:cs="Tahoma,Bold"/>
          <w:b/>
          <w:bCs/>
          <w:sz w:val="20"/>
          <w:szCs w:val="20"/>
          <w:u w:val="single"/>
          <w:lang w:eastAsia="it-IT"/>
        </w:rPr>
        <w:t xml:space="preserve"> con contratto di lavoro subordinato </w:t>
      </w:r>
      <w:r w:rsidR="008E3DDA" w:rsidRPr="00010C50">
        <w:rPr>
          <w:rFonts w:ascii="Palatino Linotype" w:eastAsia="Calibri" w:hAnsi="Palatino Linotype" w:cs="Tahoma,Bold"/>
          <w:b/>
          <w:bCs/>
          <w:sz w:val="20"/>
          <w:szCs w:val="20"/>
          <w:u w:val="single"/>
          <w:lang w:eastAsia="it-IT"/>
        </w:rPr>
        <w:t xml:space="preserve">presso PUBBLICHE AMMINISTRAZIONI </w:t>
      </w:r>
      <w:r w:rsidR="00010C50" w:rsidRPr="00010C50">
        <w:rPr>
          <w:rFonts w:ascii="Palatino Linotype" w:eastAsia="Calibri" w:hAnsi="Palatino Linotype" w:cs="Tahoma,Bold"/>
          <w:b/>
          <w:bCs/>
          <w:sz w:val="20"/>
          <w:szCs w:val="20"/>
          <w:lang w:eastAsia="it-IT"/>
        </w:rPr>
        <w:t xml:space="preserve">  </w:t>
      </w:r>
      <w:r w:rsidR="008E3DDA" w:rsidRPr="00010C50">
        <w:rPr>
          <w:rFonts w:ascii="Palatino Linotype" w:eastAsia="Calibri" w:hAnsi="Palatino Linotype" w:cs="Tahoma,Bold"/>
          <w:bCs/>
          <w:sz w:val="18"/>
          <w:szCs w:val="18"/>
          <w:lang w:eastAsia="it-IT"/>
        </w:rPr>
        <w:t xml:space="preserve">(avere stipulato un contratto individuale di lavoro con l’Amministrazione pubblica nel profilo professionale di Istruttore Direttivo </w:t>
      </w:r>
      <w:r w:rsidR="00422948">
        <w:rPr>
          <w:rFonts w:ascii="Palatino Linotype" w:eastAsia="Calibri" w:hAnsi="Palatino Linotype" w:cs="Tahoma,Bold"/>
          <w:bCs/>
          <w:sz w:val="18"/>
          <w:szCs w:val="18"/>
          <w:lang w:eastAsia="it-IT"/>
        </w:rPr>
        <w:t>Amministrativo</w:t>
      </w:r>
      <w:r w:rsidR="008E3DDA" w:rsidRPr="00010C50">
        <w:rPr>
          <w:rFonts w:ascii="Palatino Linotype" w:eastAsia="Calibri" w:hAnsi="Palatino Linotype" w:cs="Tahoma,Bold"/>
          <w:bCs/>
          <w:sz w:val="18"/>
          <w:szCs w:val="18"/>
          <w:lang w:eastAsia="it-IT"/>
        </w:rPr>
        <w:t xml:space="preserve"> o profilo con denominazione similare, con esclusione di servizio prestato presso Strutture private (cooperative anche convenzionate con Enti Pubblici, ditte individuali, società)</w:t>
      </w:r>
      <w:r w:rsidRPr="00010C50">
        <w:rPr>
          <w:rFonts w:ascii="Palatino Linotype" w:eastAsia="Calibri" w:hAnsi="Palatino Linotype" w:cs="Tahoma"/>
          <w:sz w:val="18"/>
          <w:szCs w:val="18"/>
          <w:lang w:eastAsia="it-IT"/>
        </w:rPr>
        <w:t>:</w:t>
      </w:r>
    </w:p>
    <w:p w:rsidR="00B73E1D" w:rsidRPr="0080643B" w:rsidRDefault="00B73E1D" w:rsidP="0080643B">
      <w:pPr>
        <w:pStyle w:val="Corpotesto"/>
        <w:spacing w:after="0"/>
        <w:jc w:val="center"/>
        <w:rPr>
          <w:rFonts w:ascii="Palatino Linotype" w:hAnsi="Palatino Linotype"/>
          <w:sz w:val="18"/>
          <w:szCs w:val="18"/>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1"/>
        <w:gridCol w:w="2003"/>
        <w:gridCol w:w="1985"/>
        <w:gridCol w:w="1417"/>
        <w:gridCol w:w="1418"/>
        <w:gridCol w:w="1417"/>
      </w:tblGrid>
      <w:tr w:rsidR="00010C50" w:rsidRPr="0080643B" w:rsidTr="00CE4660">
        <w:tc>
          <w:tcPr>
            <w:tcW w:w="3544" w:type="dxa"/>
            <w:gridSpan w:val="2"/>
            <w:tcBorders>
              <w:bottom w:val="nil"/>
            </w:tcBorders>
            <w:shd w:val="clear" w:color="auto" w:fill="auto"/>
          </w:tcPr>
          <w:p w:rsidR="00010C50" w:rsidRPr="00010C50" w:rsidRDefault="00010C50" w:rsidP="0080643B">
            <w:pPr>
              <w:pStyle w:val="Corpotesto"/>
              <w:spacing w:after="0"/>
              <w:jc w:val="center"/>
              <w:rPr>
                <w:rFonts w:ascii="Palatino Linotype" w:eastAsia="Calibri" w:hAnsi="Palatino Linotype" w:cs="Tahoma"/>
                <w:b/>
                <w:sz w:val="18"/>
                <w:szCs w:val="18"/>
                <w:lang w:eastAsia="it-IT"/>
              </w:rPr>
            </w:pPr>
            <w:r>
              <w:rPr>
                <w:rFonts w:ascii="Palatino Linotype" w:eastAsia="Calibri" w:hAnsi="Palatino Linotype" w:cs="Tahoma"/>
                <w:b/>
                <w:sz w:val="18"/>
                <w:szCs w:val="18"/>
                <w:lang w:eastAsia="it-IT"/>
              </w:rPr>
              <w:t>ENTE DATORE DI LAVORO</w:t>
            </w:r>
          </w:p>
        </w:tc>
        <w:tc>
          <w:tcPr>
            <w:tcW w:w="1985" w:type="dxa"/>
            <w:tcBorders>
              <w:bottom w:val="nil"/>
            </w:tcBorders>
            <w:shd w:val="clear" w:color="auto" w:fill="auto"/>
          </w:tcPr>
          <w:p w:rsidR="00010C50" w:rsidRPr="0080643B" w:rsidRDefault="00010C50" w:rsidP="00010C50">
            <w:pPr>
              <w:pStyle w:val="Corpotesto"/>
              <w:spacing w:after="0"/>
              <w:jc w:val="center"/>
              <w:rPr>
                <w:rFonts w:ascii="Palatino Linotype" w:eastAsia="Calibri" w:hAnsi="Palatino Linotype" w:cs="Tahoma"/>
                <w:b/>
                <w:sz w:val="18"/>
                <w:szCs w:val="18"/>
                <w:lang w:eastAsia="it-IT"/>
              </w:rPr>
            </w:pPr>
            <w:r>
              <w:rPr>
                <w:rFonts w:ascii="Palatino Linotype" w:eastAsia="Calibri" w:hAnsi="Palatino Linotype" w:cs="Tahoma"/>
                <w:b/>
                <w:sz w:val="18"/>
                <w:szCs w:val="18"/>
                <w:lang w:eastAsia="it-IT"/>
              </w:rPr>
              <w:t>TEMPO INDETERMINATO</w:t>
            </w:r>
          </w:p>
        </w:tc>
        <w:tc>
          <w:tcPr>
            <w:tcW w:w="2835" w:type="dxa"/>
            <w:gridSpan w:val="2"/>
            <w:tcBorders>
              <w:bottom w:val="single" w:sz="2" w:space="0" w:color="auto"/>
              <w:right w:val="single" w:sz="12" w:space="0" w:color="auto"/>
            </w:tcBorders>
            <w:shd w:val="clear" w:color="auto" w:fill="auto"/>
          </w:tcPr>
          <w:p w:rsidR="00010C50" w:rsidRDefault="00010C50" w:rsidP="0080643B">
            <w:pPr>
              <w:pStyle w:val="Corpotesto"/>
              <w:spacing w:after="0"/>
              <w:jc w:val="center"/>
              <w:rPr>
                <w:rFonts w:ascii="Palatino Linotype" w:eastAsia="Calibri" w:hAnsi="Palatino Linotype" w:cs="Tahoma"/>
                <w:b/>
                <w:sz w:val="18"/>
                <w:szCs w:val="18"/>
                <w:lang w:eastAsia="it-IT"/>
              </w:rPr>
            </w:pPr>
          </w:p>
          <w:p w:rsidR="00010C50" w:rsidRPr="0080643B" w:rsidRDefault="00010C50" w:rsidP="0080643B">
            <w:pPr>
              <w:pStyle w:val="Corpotesto"/>
              <w:spacing w:after="0"/>
              <w:jc w:val="center"/>
              <w:rPr>
                <w:rFonts w:ascii="Palatino Linotype" w:eastAsia="Calibri" w:hAnsi="Palatino Linotype" w:cs="Tahoma"/>
                <w:b/>
                <w:sz w:val="18"/>
                <w:szCs w:val="18"/>
                <w:lang w:eastAsia="it-IT"/>
              </w:rPr>
            </w:pPr>
            <w:r>
              <w:rPr>
                <w:rFonts w:ascii="Palatino Linotype" w:eastAsia="Calibri" w:hAnsi="Palatino Linotype" w:cs="Tahoma"/>
                <w:b/>
                <w:sz w:val="18"/>
                <w:szCs w:val="18"/>
                <w:lang w:eastAsia="it-IT"/>
              </w:rPr>
              <w:t>TEMPO DETERMINATO</w:t>
            </w:r>
          </w:p>
        </w:tc>
        <w:tc>
          <w:tcPr>
            <w:tcW w:w="1417" w:type="dxa"/>
            <w:vMerge w:val="restart"/>
            <w:tcBorders>
              <w:top w:val="single" w:sz="12" w:space="0" w:color="auto"/>
              <w:left w:val="single" w:sz="12" w:space="0" w:color="auto"/>
              <w:right w:val="single" w:sz="12" w:space="0" w:color="auto"/>
            </w:tcBorders>
          </w:tcPr>
          <w:p w:rsidR="00010C50" w:rsidRPr="0080643B" w:rsidRDefault="00010C50" w:rsidP="0080643B">
            <w:pPr>
              <w:pStyle w:val="Corpotesto"/>
              <w:spacing w:after="0"/>
              <w:jc w:val="center"/>
              <w:rPr>
                <w:rFonts w:ascii="Palatino Linotype" w:eastAsia="Calibri" w:hAnsi="Palatino Linotype" w:cs="Tahoma"/>
                <w:b/>
                <w:sz w:val="18"/>
                <w:szCs w:val="18"/>
                <w:lang w:eastAsia="it-IT"/>
              </w:rPr>
            </w:pPr>
            <w:r w:rsidRPr="0080643B">
              <w:rPr>
                <w:rFonts w:ascii="Palatino Linotype" w:eastAsia="Calibri" w:hAnsi="Palatino Linotype" w:cs="Tahoma"/>
                <w:b/>
                <w:sz w:val="18"/>
                <w:szCs w:val="18"/>
                <w:lang w:eastAsia="it-IT"/>
              </w:rPr>
              <w:t>SPAZIO RISERVATO ALL’UFFICIO</w:t>
            </w:r>
          </w:p>
        </w:tc>
      </w:tr>
      <w:tr w:rsidR="00010C50" w:rsidRPr="0080643B" w:rsidTr="00010C50">
        <w:tc>
          <w:tcPr>
            <w:tcW w:w="3544" w:type="dxa"/>
            <w:gridSpan w:val="2"/>
            <w:tcBorders>
              <w:top w:val="nil"/>
            </w:tcBorders>
            <w:shd w:val="clear" w:color="auto" w:fill="auto"/>
          </w:tcPr>
          <w:p w:rsidR="00010C50" w:rsidRPr="0080643B" w:rsidRDefault="00010C50" w:rsidP="0080643B">
            <w:pPr>
              <w:pStyle w:val="Corpotesto"/>
              <w:spacing w:after="0"/>
              <w:jc w:val="center"/>
              <w:rPr>
                <w:rFonts w:ascii="Palatino Linotype" w:eastAsia="Calibri" w:hAnsi="Palatino Linotype" w:cs="Tahoma"/>
                <w:b/>
                <w:sz w:val="18"/>
                <w:szCs w:val="18"/>
                <w:lang w:eastAsia="it-IT"/>
              </w:rPr>
            </w:pPr>
          </w:p>
        </w:tc>
        <w:tc>
          <w:tcPr>
            <w:tcW w:w="1985" w:type="dxa"/>
            <w:tcBorders>
              <w:top w:val="nil"/>
            </w:tcBorders>
            <w:shd w:val="clear" w:color="auto" w:fill="auto"/>
          </w:tcPr>
          <w:p w:rsidR="00010C50" w:rsidRDefault="00010C50" w:rsidP="0080643B">
            <w:pPr>
              <w:pStyle w:val="Corpotesto"/>
              <w:spacing w:after="0"/>
              <w:jc w:val="center"/>
              <w:rPr>
                <w:rFonts w:ascii="Palatino Linotype" w:eastAsia="Calibri" w:hAnsi="Palatino Linotype" w:cs="Tahoma"/>
                <w:b/>
                <w:sz w:val="18"/>
                <w:szCs w:val="18"/>
                <w:lang w:eastAsia="it-IT"/>
              </w:rPr>
            </w:pPr>
            <w:r>
              <w:rPr>
                <w:rFonts w:ascii="Palatino Linotype" w:eastAsia="Calibri" w:hAnsi="Palatino Linotype" w:cs="Tahoma"/>
                <w:b/>
                <w:sz w:val="18"/>
                <w:szCs w:val="18"/>
                <w:lang w:eastAsia="it-IT"/>
              </w:rPr>
              <w:t>DAL</w:t>
            </w:r>
          </w:p>
        </w:tc>
        <w:tc>
          <w:tcPr>
            <w:tcW w:w="1417" w:type="dxa"/>
            <w:tcBorders>
              <w:top w:val="single" w:sz="2" w:space="0" w:color="auto"/>
              <w:right w:val="single" w:sz="2" w:space="0" w:color="auto"/>
            </w:tcBorders>
            <w:shd w:val="clear" w:color="auto" w:fill="auto"/>
          </w:tcPr>
          <w:p w:rsidR="00010C50" w:rsidRDefault="00010C50" w:rsidP="0080643B">
            <w:pPr>
              <w:pStyle w:val="Corpotesto"/>
              <w:spacing w:after="0"/>
              <w:jc w:val="center"/>
              <w:rPr>
                <w:rFonts w:ascii="Palatino Linotype" w:eastAsia="Calibri" w:hAnsi="Palatino Linotype" w:cs="Tahoma"/>
                <w:b/>
                <w:sz w:val="18"/>
                <w:szCs w:val="18"/>
                <w:lang w:eastAsia="it-IT"/>
              </w:rPr>
            </w:pPr>
            <w:r>
              <w:rPr>
                <w:rFonts w:ascii="Palatino Linotype" w:eastAsia="Calibri" w:hAnsi="Palatino Linotype" w:cs="Tahoma"/>
                <w:b/>
                <w:sz w:val="18"/>
                <w:szCs w:val="18"/>
                <w:lang w:eastAsia="it-IT"/>
              </w:rPr>
              <w:t>DAL</w:t>
            </w:r>
          </w:p>
          <w:p w:rsidR="00010C50" w:rsidRDefault="00010C50" w:rsidP="0080643B">
            <w:pPr>
              <w:pStyle w:val="Corpotesto"/>
              <w:spacing w:after="0"/>
              <w:jc w:val="center"/>
              <w:rPr>
                <w:rFonts w:ascii="Palatino Linotype" w:eastAsia="Calibri" w:hAnsi="Palatino Linotype" w:cs="Tahoma"/>
                <w:b/>
                <w:sz w:val="18"/>
                <w:szCs w:val="18"/>
                <w:lang w:eastAsia="it-IT"/>
              </w:rPr>
            </w:pPr>
          </w:p>
        </w:tc>
        <w:tc>
          <w:tcPr>
            <w:tcW w:w="1418" w:type="dxa"/>
            <w:tcBorders>
              <w:top w:val="single" w:sz="2" w:space="0" w:color="auto"/>
              <w:left w:val="single" w:sz="2" w:space="0" w:color="auto"/>
              <w:right w:val="single" w:sz="12" w:space="0" w:color="auto"/>
            </w:tcBorders>
            <w:shd w:val="clear" w:color="auto" w:fill="auto"/>
          </w:tcPr>
          <w:p w:rsidR="00010C50" w:rsidRPr="0080643B" w:rsidRDefault="00010C50" w:rsidP="0080643B">
            <w:pPr>
              <w:pStyle w:val="Corpotesto"/>
              <w:spacing w:after="0"/>
              <w:jc w:val="center"/>
              <w:rPr>
                <w:rFonts w:ascii="Palatino Linotype" w:eastAsia="Calibri" w:hAnsi="Palatino Linotype" w:cs="Tahoma"/>
                <w:b/>
                <w:sz w:val="18"/>
                <w:szCs w:val="18"/>
                <w:lang w:eastAsia="it-IT"/>
              </w:rPr>
            </w:pPr>
            <w:r>
              <w:rPr>
                <w:rFonts w:ascii="Palatino Linotype" w:eastAsia="Calibri" w:hAnsi="Palatino Linotype" w:cs="Tahoma"/>
                <w:b/>
                <w:sz w:val="18"/>
                <w:szCs w:val="18"/>
                <w:lang w:eastAsia="it-IT"/>
              </w:rPr>
              <w:t>AL</w:t>
            </w:r>
          </w:p>
        </w:tc>
        <w:tc>
          <w:tcPr>
            <w:tcW w:w="1417" w:type="dxa"/>
            <w:vMerge/>
            <w:tcBorders>
              <w:left w:val="single" w:sz="12" w:space="0" w:color="auto"/>
              <w:bottom w:val="single" w:sz="12" w:space="0" w:color="auto"/>
              <w:right w:val="single" w:sz="12" w:space="0" w:color="auto"/>
            </w:tcBorders>
          </w:tcPr>
          <w:p w:rsidR="00010C50" w:rsidRPr="0080643B" w:rsidRDefault="00010C50" w:rsidP="0080643B">
            <w:pPr>
              <w:pStyle w:val="Corpotesto"/>
              <w:spacing w:after="0"/>
              <w:jc w:val="center"/>
              <w:rPr>
                <w:rFonts w:ascii="Palatino Linotype" w:eastAsia="Calibri" w:hAnsi="Palatino Linotype" w:cs="Tahoma"/>
                <w:b/>
                <w:sz w:val="18"/>
                <w:szCs w:val="18"/>
                <w:lang w:eastAsia="it-IT"/>
              </w:rPr>
            </w:pPr>
          </w:p>
        </w:tc>
      </w:tr>
      <w:tr w:rsidR="0080643B" w:rsidRPr="0080643B" w:rsidTr="002069A5">
        <w:tc>
          <w:tcPr>
            <w:tcW w:w="1541" w:type="dxa"/>
            <w:shd w:val="clear" w:color="auto" w:fill="auto"/>
          </w:tcPr>
          <w:p w:rsidR="0080643B" w:rsidRPr="0080643B" w:rsidRDefault="0080643B" w:rsidP="0080643B">
            <w:pPr>
              <w:pStyle w:val="Corpotesto"/>
              <w:spacing w:after="0"/>
              <w:jc w:val="center"/>
              <w:rPr>
                <w:rFonts w:ascii="Palatino Linotype" w:eastAsia="Calibri" w:hAnsi="Palatino Linotype" w:cs="Tahoma"/>
                <w:sz w:val="18"/>
                <w:szCs w:val="18"/>
                <w:lang w:eastAsia="it-IT"/>
              </w:rPr>
            </w:pPr>
            <w:r w:rsidRPr="0080643B">
              <w:rPr>
                <w:rFonts w:ascii="Palatino Linotype" w:eastAsia="Calibri" w:hAnsi="Palatino Linotype" w:cs="Tahoma"/>
                <w:sz w:val="18"/>
                <w:szCs w:val="18"/>
                <w:lang w:eastAsia="it-IT"/>
              </w:rPr>
              <w:t>CATEGORIA</w:t>
            </w:r>
          </w:p>
        </w:tc>
        <w:tc>
          <w:tcPr>
            <w:tcW w:w="2003" w:type="dxa"/>
            <w:shd w:val="clear" w:color="auto" w:fill="auto"/>
          </w:tcPr>
          <w:p w:rsidR="0080643B" w:rsidRPr="0080643B" w:rsidRDefault="0080643B" w:rsidP="00167526">
            <w:pPr>
              <w:pStyle w:val="Corpotesto"/>
              <w:numPr>
                <w:ilvl w:val="0"/>
                <w:numId w:val="24"/>
              </w:numPr>
              <w:spacing w:after="0"/>
              <w:rPr>
                <w:rFonts w:ascii="Palatino Linotype" w:eastAsia="Calibri" w:hAnsi="Palatino Linotype" w:cs="Tahoma"/>
                <w:sz w:val="18"/>
                <w:szCs w:val="18"/>
                <w:lang w:eastAsia="it-IT"/>
              </w:rPr>
            </w:pPr>
            <w:r w:rsidRPr="0080643B">
              <w:rPr>
                <w:rFonts w:ascii="Palatino Linotype" w:eastAsia="Calibri" w:hAnsi="Palatino Linotype" w:cs="Tahoma"/>
                <w:sz w:val="18"/>
                <w:szCs w:val="18"/>
                <w:lang w:eastAsia="it-IT"/>
              </w:rPr>
              <w:t>Part-time</w:t>
            </w:r>
          </w:p>
          <w:p w:rsidR="0080643B" w:rsidRPr="0080643B" w:rsidRDefault="0080643B" w:rsidP="00167526">
            <w:pPr>
              <w:pStyle w:val="Corpotesto"/>
              <w:numPr>
                <w:ilvl w:val="0"/>
                <w:numId w:val="24"/>
              </w:numPr>
              <w:spacing w:after="0"/>
              <w:rPr>
                <w:rFonts w:ascii="Palatino Linotype" w:eastAsia="Calibri" w:hAnsi="Palatino Linotype" w:cs="Tahoma"/>
                <w:sz w:val="18"/>
                <w:szCs w:val="18"/>
                <w:lang w:eastAsia="it-IT"/>
              </w:rPr>
            </w:pPr>
            <w:r w:rsidRPr="0080643B">
              <w:rPr>
                <w:rFonts w:ascii="Palatino Linotype" w:eastAsia="Calibri" w:hAnsi="Palatino Linotype" w:cs="Tahoma"/>
                <w:sz w:val="18"/>
                <w:szCs w:val="18"/>
                <w:lang w:eastAsia="it-IT"/>
              </w:rPr>
              <w:t>Tempo pieno</w:t>
            </w:r>
          </w:p>
        </w:tc>
        <w:tc>
          <w:tcPr>
            <w:tcW w:w="1985" w:type="dxa"/>
            <w:shd w:val="clear" w:color="auto" w:fill="auto"/>
          </w:tcPr>
          <w:p w:rsidR="0080643B" w:rsidRPr="0080643B" w:rsidRDefault="0080643B" w:rsidP="0080643B">
            <w:pPr>
              <w:pStyle w:val="Corpotesto"/>
              <w:spacing w:after="0"/>
              <w:jc w:val="center"/>
              <w:rPr>
                <w:rFonts w:ascii="Palatino Linotype" w:eastAsia="Calibri" w:hAnsi="Palatino Linotype" w:cs="Tahoma"/>
                <w:sz w:val="18"/>
                <w:szCs w:val="18"/>
                <w:lang w:eastAsia="it-IT"/>
              </w:rPr>
            </w:pPr>
            <w:r w:rsidRPr="0080643B">
              <w:rPr>
                <w:rFonts w:ascii="Palatino Linotype" w:eastAsia="Calibri" w:hAnsi="Palatino Linotype" w:cs="Tahoma"/>
                <w:sz w:val="18"/>
                <w:szCs w:val="18"/>
                <w:lang w:eastAsia="it-IT"/>
              </w:rPr>
              <w:t>POSIZ.ECONOMICA</w:t>
            </w:r>
          </w:p>
        </w:tc>
        <w:tc>
          <w:tcPr>
            <w:tcW w:w="2835" w:type="dxa"/>
            <w:gridSpan w:val="2"/>
            <w:tcBorders>
              <w:right w:val="single" w:sz="12" w:space="0" w:color="auto"/>
            </w:tcBorders>
            <w:shd w:val="clear" w:color="auto" w:fill="auto"/>
          </w:tcPr>
          <w:p w:rsidR="0080643B" w:rsidRPr="0080643B" w:rsidRDefault="0080643B" w:rsidP="0080643B">
            <w:pPr>
              <w:pStyle w:val="Corpotesto"/>
              <w:spacing w:after="0"/>
              <w:jc w:val="center"/>
              <w:rPr>
                <w:rFonts w:ascii="Palatino Linotype" w:eastAsia="Calibri" w:hAnsi="Palatino Linotype" w:cs="Tahoma"/>
                <w:sz w:val="18"/>
                <w:szCs w:val="18"/>
                <w:lang w:eastAsia="it-IT"/>
              </w:rPr>
            </w:pPr>
            <w:r w:rsidRPr="0080643B">
              <w:rPr>
                <w:rFonts w:ascii="Palatino Linotype" w:eastAsia="Calibri" w:hAnsi="Palatino Linotype" w:cs="Tahoma"/>
                <w:sz w:val="18"/>
                <w:szCs w:val="18"/>
                <w:lang w:eastAsia="it-IT"/>
              </w:rPr>
              <w:t>PROFILO PROF.LE</w:t>
            </w:r>
          </w:p>
          <w:p w:rsidR="0080643B" w:rsidRPr="0080643B" w:rsidRDefault="0080643B" w:rsidP="0080643B">
            <w:pPr>
              <w:pStyle w:val="Corpotesto"/>
              <w:spacing w:after="0"/>
              <w:jc w:val="center"/>
              <w:rPr>
                <w:rFonts w:ascii="Palatino Linotype" w:eastAsia="Calibri" w:hAnsi="Palatino Linotype" w:cs="Tahoma"/>
                <w:sz w:val="18"/>
                <w:szCs w:val="18"/>
                <w:lang w:eastAsia="it-IT"/>
              </w:rPr>
            </w:pPr>
          </w:p>
          <w:p w:rsidR="0080643B" w:rsidRPr="0080643B" w:rsidRDefault="0080643B" w:rsidP="0080643B">
            <w:pPr>
              <w:pStyle w:val="Corpotesto"/>
              <w:spacing w:after="0"/>
              <w:jc w:val="center"/>
              <w:rPr>
                <w:rFonts w:ascii="Palatino Linotype" w:eastAsia="Calibri" w:hAnsi="Palatino Linotype" w:cs="Tahoma"/>
                <w:sz w:val="18"/>
                <w:szCs w:val="18"/>
                <w:lang w:eastAsia="it-IT"/>
              </w:rPr>
            </w:pPr>
          </w:p>
        </w:tc>
        <w:tc>
          <w:tcPr>
            <w:tcW w:w="1417" w:type="dxa"/>
            <w:vMerge w:val="restart"/>
            <w:tcBorders>
              <w:top w:val="nil"/>
              <w:left w:val="single" w:sz="12" w:space="0" w:color="auto"/>
              <w:bottom w:val="single" w:sz="12" w:space="0" w:color="auto"/>
              <w:right w:val="single" w:sz="12" w:space="0" w:color="auto"/>
            </w:tcBorders>
          </w:tcPr>
          <w:p w:rsidR="0080643B" w:rsidRPr="0080643B" w:rsidRDefault="0080643B" w:rsidP="0080643B">
            <w:pPr>
              <w:pStyle w:val="Corpotesto"/>
              <w:spacing w:after="0"/>
              <w:jc w:val="center"/>
              <w:rPr>
                <w:rFonts w:ascii="Palatino Linotype" w:eastAsia="Calibri" w:hAnsi="Palatino Linotype" w:cs="Tahoma"/>
                <w:sz w:val="18"/>
                <w:szCs w:val="18"/>
                <w:lang w:eastAsia="it-IT"/>
              </w:rPr>
            </w:pPr>
          </w:p>
        </w:tc>
      </w:tr>
      <w:tr w:rsidR="0080643B" w:rsidRPr="0080643B" w:rsidTr="002069A5">
        <w:tc>
          <w:tcPr>
            <w:tcW w:w="1541" w:type="dxa"/>
            <w:shd w:val="clear" w:color="auto" w:fill="auto"/>
          </w:tcPr>
          <w:p w:rsidR="0080643B" w:rsidRDefault="0080643B" w:rsidP="0080643B">
            <w:pPr>
              <w:pStyle w:val="Corpotesto"/>
              <w:spacing w:after="0"/>
              <w:jc w:val="center"/>
              <w:rPr>
                <w:rFonts w:ascii="Palatino Linotype" w:eastAsia="Calibri" w:hAnsi="Palatino Linotype" w:cs="Tahoma"/>
                <w:b/>
                <w:sz w:val="18"/>
                <w:szCs w:val="18"/>
                <w:lang w:eastAsia="it-IT"/>
              </w:rPr>
            </w:pPr>
            <w:r w:rsidRPr="0080643B">
              <w:rPr>
                <w:rFonts w:ascii="Palatino Linotype" w:eastAsia="Calibri" w:hAnsi="Palatino Linotype" w:cs="Tahoma"/>
                <w:b/>
                <w:sz w:val="18"/>
                <w:szCs w:val="18"/>
                <w:lang w:eastAsia="it-IT"/>
              </w:rPr>
              <w:t>Per TOTALI</w:t>
            </w:r>
          </w:p>
          <w:p w:rsidR="008E3DDA" w:rsidRDefault="008E3DDA" w:rsidP="0080643B">
            <w:pPr>
              <w:pStyle w:val="Corpotesto"/>
              <w:spacing w:after="0"/>
              <w:jc w:val="center"/>
              <w:rPr>
                <w:rFonts w:ascii="Palatino Linotype" w:eastAsia="Calibri" w:hAnsi="Palatino Linotype" w:cs="Tahoma"/>
                <w:b/>
                <w:sz w:val="18"/>
                <w:szCs w:val="18"/>
                <w:lang w:eastAsia="it-IT"/>
              </w:rPr>
            </w:pPr>
          </w:p>
          <w:p w:rsidR="008E3DDA" w:rsidRPr="0080643B" w:rsidRDefault="008E3DDA" w:rsidP="0080643B">
            <w:pPr>
              <w:pStyle w:val="Corpotesto"/>
              <w:spacing w:after="0"/>
              <w:jc w:val="center"/>
              <w:rPr>
                <w:rFonts w:ascii="Palatino Linotype" w:eastAsia="Calibri" w:hAnsi="Palatino Linotype" w:cs="Tahoma"/>
                <w:b/>
                <w:sz w:val="18"/>
                <w:szCs w:val="18"/>
                <w:lang w:eastAsia="it-IT"/>
              </w:rPr>
            </w:pPr>
          </w:p>
        </w:tc>
        <w:tc>
          <w:tcPr>
            <w:tcW w:w="2003" w:type="dxa"/>
            <w:shd w:val="clear" w:color="auto" w:fill="auto"/>
          </w:tcPr>
          <w:p w:rsidR="0080643B" w:rsidRPr="0080643B" w:rsidRDefault="0080643B" w:rsidP="0080643B">
            <w:pPr>
              <w:pStyle w:val="Corpotesto"/>
              <w:spacing w:after="0"/>
              <w:jc w:val="center"/>
              <w:rPr>
                <w:rFonts w:ascii="Palatino Linotype" w:eastAsia="Calibri" w:hAnsi="Palatino Linotype" w:cs="Tahoma"/>
                <w:b/>
                <w:sz w:val="18"/>
                <w:szCs w:val="18"/>
                <w:lang w:eastAsia="it-IT"/>
              </w:rPr>
            </w:pPr>
            <w:r w:rsidRPr="0080643B">
              <w:rPr>
                <w:rFonts w:ascii="Palatino Linotype" w:eastAsia="Calibri" w:hAnsi="Palatino Linotype" w:cs="Tahoma"/>
                <w:b/>
                <w:sz w:val="18"/>
                <w:szCs w:val="18"/>
                <w:lang w:eastAsia="it-IT"/>
              </w:rPr>
              <w:t>ANNI</w:t>
            </w:r>
          </w:p>
        </w:tc>
        <w:tc>
          <w:tcPr>
            <w:tcW w:w="1985" w:type="dxa"/>
            <w:shd w:val="clear" w:color="auto" w:fill="auto"/>
          </w:tcPr>
          <w:p w:rsidR="0080643B" w:rsidRPr="0080643B" w:rsidRDefault="0080643B" w:rsidP="0080643B">
            <w:pPr>
              <w:pStyle w:val="Corpotesto"/>
              <w:spacing w:after="0"/>
              <w:jc w:val="center"/>
              <w:rPr>
                <w:rFonts w:ascii="Palatino Linotype" w:eastAsia="Calibri" w:hAnsi="Palatino Linotype" w:cs="Tahoma"/>
                <w:b/>
                <w:sz w:val="18"/>
                <w:szCs w:val="18"/>
                <w:lang w:eastAsia="it-IT"/>
              </w:rPr>
            </w:pPr>
            <w:r w:rsidRPr="0080643B">
              <w:rPr>
                <w:rFonts w:ascii="Palatino Linotype" w:eastAsia="Calibri" w:hAnsi="Palatino Linotype" w:cs="Tahoma"/>
                <w:b/>
                <w:sz w:val="18"/>
                <w:szCs w:val="18"/>
                <w:lang w:eastAsia="it-IT"/>
              </w:rPr>
              <w:t>MESI</w:t>
            </w:r>
          </w:p>
        </w:tc>
        <w:tc>
          <w:tcPr>
            <w:tcW w:w="2835" w:type="dxa"/>
            <w:gridSpan w:val="2"/>
            <w:tcBorders>
              <w:right w:val="single" w:sz="12" w:space="0" w:color="auto"/>
            </w:tcBorders>
            <w:shd w:val="clear" w:color="auto" w:fill="auto"/>
          </w:tcPr>
          <w:p w:rsidR="0080643B" w:rsidRPr="0080643B" w:rsidRDefault="0080643B" w:rsidP="0080643B">
            <w:pPr>
              <w:pStyle w:val="Corpotesto"/>
              <w:spacing w:after="0"/>
              <w:jc w:val="center"/>
              <w:rPr>
                <w:rFonts w:ascii="Palatino Linotype" w:eastAsia="Calibri" w:hAnsi="Palatino Linotype" w:cs="Tahoma"/>
                <w:b/>
                <w:sz w:val="18"/>
                <w:szCs w:val="18"/>
                <w:lang w:eastAsia="it-IT"/>
              </w:rPr>
            </w:pPr>
            <w:r w:rsidRPr="0080643B">
              <w:rPr>
                <w:rFonts w:ascii="Palatino Linotype" w:eastAsia="Calibri" w:hAnsi="Palatino Linotype" w:cs="Tahoma"/>
                <w:b/>
                <w:sz w:val="18"/>
                <w:szCs w:val="18"/>
                <w:lang w:eastAsia="it-IT"/>
              </w:rPr>
              <w:t>GIORNI</w:t>
            </w:r>
          </w:p>
          <w:p w:rsidR="0080643B" w:rsidRPr="0080643B" w:rsidRDefault="0080643B" w:rsidP="0080643B">
            <w:pPr>
              <w:pStyle w:val="Corpotesto"/>
              <w:spacing w:after="0"/>
              <w:jc w:val="center"/>
              <w:rPr>
                <w:rFonts w:ascii="Palatino Linotype" w:eastAsia="Calibri" w:hAnsi="Palatino Linotype" w:cs="Tahoma"/>
                <w:b/>
                <w:sz w:val="18"/>
                <w:szCs w:val="18"/>
                <w:lang w:eastAsia="it-IT"/>
              </w:rPr>
            </w:pPr>
          </w:p>
        </w:tc>
        <w:tc>
          <w:tcPr>
            <w:tcW w:w="1417" w:type="dxa"/>
            <w:vMerge/>
            <w:tcBorders>
              <w:top w:val="nil"/>
              <w:left w:val="single" w:sz="12" w:space="0" w:color="auto"/>
              <w:bottom w:val="single" w:sz="12" w:space="0" w:color="auto"/>
              <w:right w:val="single" w:sz="12" w:space="0" w:color="auto"/>
            </w:tcBorders>
          </w:tcPr>
          <w:p w:rsidR="0080643B" w:rsidRPr="0080643B" w:rsidRDefault="0080643B" w:rsidP="0080643B">
            <w:pPr>
              <w:pStyle w:val="Corpotesto"/>
              <w:spacing w:after="0"/>
              <w:jc w:val="center"/>
              <w:rPr>
                <w:rFonts w:ascii="Palatino Linotype" w:eastAsia="Calibri" w:hAnsi="Palatino Linotype" w:cs="Tahoma"/>
                <w:sz w:val="18"/>
                <w:szCs w:val="18"/>
                <w:lang w:eastAsia="it-IT"/>
              </w:rPr>
            </w:pPr>
          </w:p>
        </w:tc>
      </w:tr>
    </w:tbl>
    <w:p w:rsidR="0080643B" w:rsidRPr="0080643B" w:rsidRDefault="0080643B" w:rsidP="0080643B">
      <w:pPr>
        <w:pStyle w:val="Corpotesto"/>
        <w:spacing w:after="0"/>
        <w:jc w:val="center"/>
        <w:rPr>
          <w:rFonts w:ascii="Palatino Linotype" w:hAnsi="Palatino Linotype"/>
          <w:sz w:val="18"/>
          <w:szCs w:val="18"/>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1"/>
        <w:gridCol w:w="2003"/>
        <w:gridCol w:w="1985"/>
        <w:gridCol w:w="1417"/>
        <w:gridCol w:w="1418"/>
        <w:gridCol w:w="1417"/>
      </w:tblGrid>
      <w:tr w:rsidR="00010C50" w:rsidRPr="00010C50" w:rsidTr="00CE4660">
        <w:tc>
          <w:tcPr>
            <w:tcW w:w="3544" w:type="dxa"/>
            <w:gridSpan w:val="2"/>
            <w:tcBorders>
              <w:bottom w:val="nil"/>
            </w:tcBorders>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ENTE DATORE DI LAVORO</w:t>
            </w:r>
          </w:p>
        </w:tc>
        <w:tc>
          <w:tcPr>
            <w:tcW w:w="1985" w:type="dxa"/>
            <w:tcBorders>
              <w:bottom w:val="nil"/>
            </w:tcBorders>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TEMPO INDETERMINATO</w:t>
            </w:r>
          </w:p>
        </w:tc>
        <w:tc>
          <w:tcPr>
            <w:tcW w:w="2835" w:type="dxa"/>
            <w:gridSpan w:val="2"/>
            <w:tcBorders>
              <w:bottom w:val="single" w:sz="2" w:space="0" w:color="auto"/>
              <w:right w:val="single" w:sz="12" w:space="0" w:color="auto"/>
            </w:tcBorders>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p>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TEMPO DETERMINATO</w:t>
            </w:r>
          </w:p>
        </w:tc>
        <w:tc>
          <w:tcPr>
            <w:tcW w:w="1417" w:type="dxa"/>
            <w:vMerge w:val="restart"/>
            <w:tcBorders>
              <w:top w:val="single" w:sz="12" w:space="0" w:color="auto"/>
              <w:left w:val="single" w:sz="12" w:space="0" w:color="auto"/>
              <w:right w:val="single" w:sz="12" w:space="0" w:color="auto"/>
            </w:tcBorders>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SPAZIO RISERVATO ALL’UFFICIO</w:t>
            </w:r>
          </w:p>
        </w:tc>
      </w:tr>
      <w:tr w:rsidR="00010C50" w:rsidRPr="00010C50" w:rsidTr="00CE4660">
        <w:tc>
          <w:tcPr>
            <w:tcW w:w="3544" w:type="dxa"/>
            <w:gridSpan w:val="2"/>
            <w:tcBorders>
              <w:top w:val="nil"/>
            </w:tcBorders>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p>
        </w:tc>
        <w:tc>
          <w:tcPr>
            <w:tcW w:w="1985" w:type="dxa"/>
            <w:tcBorders>
              <w:top w:val="nil"/>
            </w:tcBorders>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DAL</w:t>
            </w:r>
          </w:p>
        </w:tc>
        <w:tc>
          <w:tcPr>
            <w:tcW w:w="1417" w:type="dxa"/>
            <w:tcBorders>
              <w:top w:val="single" w:sz="2" w:space="0" w:color="auto"/>
              <w:right w:val="single" w:sz="2" w:space="0" w:color="auto"/>
            </w:tcBorders>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DAL</w:t>
            </w:r>
          </w:p>
          <w:p w:rsidR="00010C50" w:rsidRPr="00010C50" w:rsidRDefault="00010C50" w:rsidP="00010C50">
            <w:pPr>
              <w:jc w:val="center"/>
              <w:rPr>
                <w:rFonts w:ascii="Palatino Linotype" w:eastAsia="Calibri" w:hAnsi="Palatino Linotype" w:cs="Tahoma"/>
                <w:b/>
                <w:sz w:val="18"/>
                <w:szCs w:val="18"/>
                <w:lang w:eastAsia="it-IT"/>
              </w:rPr>
            </w:pPr>
          </w:p>
        </w:tc>
        <w:tc>
          <w:tcPr>
            <w:tcW w:w="1418" w:type="dxa"/>
            <w:tcBorders>
              <w:top w:val="single" w:sz="2" w:space="0" w:color="auto"/>
              <w:left w:val="single" w:sz="2" w:space="0" w:color="auto"/>
              <w:right w:val="single" w:sz="12" w:space="0" w:color="auto"/>
            </w:tcBorders>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AL</w:t>
            </w:r>
          </w:p>
        </w:tc>
        <w:tc>
          <w:tcPr>
            <w:tcW w:w="1417" w:type="dxa"/>
            <w:vMerge/>
            <w:tcBorders>
              <w:left w:val="single" w:sz="12" w:space="0" w:color="auto"/>
              <w:bottom w:val="single" w:sz="12" w:space="0" w:color="auto"/>
              <w:right w:val="single" w:sz="12" w:space="0" w:color="auto"/>
            </w:tcBorders>
          </w:tcPr>
          <w:p w:rsidR="00010C50" w:rsidRPr="00010C50" w:rsidRDefault="00010C50" w:rsidP="00010C50">
            <w:pPr>
              <w:jc w:val="center"/>
              <w:rPr>
                <w:rFonts w:ascii="Palatino Linotype" w:eastAsia="Calibri" w:hAnsi="Palatino Linotype" w:cs="Tahoma"/>
                <w:b/>
                <w:sz w:val="18"/>
                <w:szCs w:val="18"/>
                <w:lang w:eastAsia="it-IT"/>
              </w:rPr>
            </w:pPr>
          </w:p>
        </w:tc>
      </w:tr>
      <w:tr w:rsidR="00010C50" w:rsidRPr="00010C50" w:rsidTr="00CE4660">
        <w:tc>
          <w:tcPr>
            <w:tcW w:w="1541" w:type="dxa"/>
            <w:shd w:val="clear" w:color="auto" w:fill="auto"/>
          </w:tcPr>
          <w:p w:rsidR="00010C50" w:rsidRPr="00010C50" w:rsidRDefault="00010C50" w:rsidP="00010C50">
            <w:pPr>
              <w:jc w:val="center"/>
              <w:rPr>
                <w:rFonts w:ascii="Palatino Linotype" w:eastAsia="Calibri" w:hAnsi="Palatino Linotype" w:cs="Tahoma"/>
                <w:sz w:val="18"/>
                <w:szCs w:val="18"/>
                <w:lang w:eastAsia="it-IT"/>
              </w:rPr>
            </w:pPr>
            <w:r w:rsidRPr="00010C50">
              <w:rPr>
                <w:rFonts w:ascii="Palatino Linotype" w:eastAsia="Calibri" w:hAnsi="Palatino Linotype" w:cs="Tahoma"/>
                <w:sz w:val="18"/>
                <w:szCs w:val="18"/>
                <w:lang w:eastAsia="it-IT"/>
              </w:rPr>
              <w:t>CATEGORIA</w:t>
            </w:r>
          </w:p>
        </w:tc>
        <w:tc>
          <w:tcPr>
            <w:tcW w:w="2003" w:type="dxa"/>
            <w:shd w:val="clear" w:color="auto" w:fill="auto"/>
          </w:tcPr>
          <w:p w:rsidR="00010C50" w:rsidRPr="00010C50" w:rsidRDefault="00010C50" w:rsidP="00010C50">
            <w:pPr>
              <w:numPr>
                <w:ilvl w:val="0"/>
                <w:numId w:val="24"/>
              </w:numPr>
              <w:rPr>
                <w:rFonts w:ascii="Palatino Linotype" w:eastAsia="Calibri" w:hAnsi="Palatino Linotype" w:cs="Tahoma"/>
                <w:sz w:val="18"/>
                <w:szCs w:val="18"/>
                <w:lang w:eastAsia="it-IT"/>
              </w:rPr>
            </w:pPr>
            <w:r w:rsidRPr="00010C50">
              <w:rPr>
                <w:rFonts w:ascii="Palatino Linotype" w:eastAsia="Calibri" w:hAnsi="Palatino Linotype" w:cs="Tahoma"/>
                <w:sz w:val="18"/>
                <w:szCs w:val="18"/>
                <w:lang w:eastAsia="it-IT"/>
              </w:rPr>
              <w:t>Part-time</w:t>
            </w:r>
          </w:p>
          <w:p w:rsidR="00010C50" w:rsidRPr="00010C50" w:rsidRDefault="00010C50" w:rsidP="00010C50">
            <w:pPr>
              <w:numPr>
                <w:ilvl w:val="0"/>
                <w:numId w:val="24"/>
              </w:numPr>
              <w:rPr>
                <w:rFonts w:ascii="Palatino Linotype" w:eastAsia="Calibri" w:hAnsi="Palatino Linotype" w:cs="Tahoma"/>
                <w:sz w:val="18"/>
                <w:szCs w:val="18"/>
                <w:lang w:eastAsia="it-IT"/>
              </w:rPr>
            </w:pPr>
            <w:r w:rsidRPr="00010C50">
              <w:rPr>
                <w:rFonts w:ascii="Palatino Linotype" w:eastAsia="Calibri" w:hAnsi="Palatino Linotype" w:cs="Tahoma"/>
                <w:sz w:val="18"/>
                <w:szCs w:val="18"/>
                <w:lang w:eastAsia="it-IT"/>
              </w:rPr>
              <w:t>Tempo pieno</w:t>
            </w:r>
          </w:p>
        </w:tc>
        <w:tc>
          <w:tcPr>
            <w:tcW w:w="1985" w:type="dxa"/>
            <w:shd w:val="clear" w:color="auto" w:fill="auto"/>
          </w:tcPr>
          <w:p w:rsidR="00010C50" w:rsidRPr="00010C50" w:rsidRDefault="00010C50" w:rsidP="00010C50">
            <w:pPr>
              <w:jc w:val="center"/>
              <w:rPr>
                <w:rFonts w:ascii="Palatino Linotype" w:eastAsia="Calibri" w:hAnsi="Palatino Linotype" w:cs="Tahoma"/>
                <w:sz w:val="18"/>
                <w:szCs w:val="18"/>
                <w:lang w:eastAsia="it-IT"/>
              </w:rPr>
            </w:pPr>
            <w:r w:rsidRPr="00010C50">
              <w:rPr>
                <w:rFonts w:ascii="Palatino Linotype" w:eastAsia="Calibri" w:hAnsi="Palatino Linotype" w:cs="Tahoma"/>
                <w:sz w:val="18"/>
                <w:szCs w:val="18"/>
                <w:lang w:eastAsia="it-IT"/>
              </w:rPr>
              <w:t>POSIZ.ECONOMICA</w:t>
            </w:r>
          </w:p>
        </w:tc>
        <w:tc>
          <w:tcPr>
            <w:tcW w:w="2835" w:type="dxa"/>
            <w:gridSpan w:val="2"/>
            <w:tcBorders>
              <w:right w:val="single" w:sz="12" w:space="0" w:color="auto"/>
            </w:tcBorders>
            <w:shd w:val="clear" w:color="auto" w:fill="auto"/>
          </w:tcPr>
          <w:p w:rsidR="00010C50" w:rsidRPr="00010C50" w:rsidRDefault="00010C50" w:rsidP="00010C50">
            <w:pPr>
              <w:jc w:val="center"/>
              <w:rPr>
                <w:rFonts w:ascii="Palatino Linotype" w:eastAsia="Calibri" w:hAnsi="Palatino Linotype" w:cs="Tahoma"/>
                <w:sz w:val="18"/>
                <w:szCs w:val="18"/>
                <w:lang w:eastAsia="it-IT"/>
              </w:rPr>
            </w:pPr>
            <w:r w:rsidRPr="00010C50">
              <w:rPr>
                <w:rFonts w:ascii="Palatino Linotype" w:eastAsia="Calibri" w:hAnsi="Palatino Linotype" w:cs="Tahoma"/>
                <w:sz w:val="18"/>
                <w:szCs w:val="18"/>
                <w:lang w:eastAsia="it-IT"/>
              </w:rPr>
              <w:t>PROFILO PROF.LE</w:t>
            </w:r>
          </w:p>
          <w:p w:rsidR="00010C50" w:rsidRPr="00010C50" w:rsidRDefault="00010C50" w:rsidP="00010C50">
            <w:pPr>
              <w:jc w:val="center"/>
              <w:rPr>
                <w:rFonts w:ascii="Palatino Linotype" w:eastAsia="Calibri" w:hAnsi="Palatino Linotype" w:cs="Tahoma"/>
                <w:sz w:val="18"/>
                <w:szCs w:val="18"/>
                <w:lang w:eastAsia="it-IT"/>
              </w:rPr>
            </w:pPr>
          </w:p>
          <w:p w:rsidR="00010C50" w:rsidRPr="00010C50" w:rsidRDefault="00010C50" w:rsidP="00010C50">
            <w:pPr>
              <w:jc w:val="center"/>
              <w:rPr>
                <w:rFonts w:ascii="Palatino Linotype" w:eastAsia="Calibri" w:hAnsi="Palatino Linotype" w:cs="Tahoma"/>
                <w:sz w:val="18"/>
                <w:szCs w:val="18"/>
                <w:lang w:eastAsia="it-IT"/>
              </w:rPr>
            </w:pPr>
          </w:p>
        </w:tc>
        <w:tc>
          <w:tcPr>
            <w:tcW w:w="1417" w:type="dxa"/>
            <w:vMerge w:val="restart"/>
            <w:tcBorders>
              <w:top w:val="nil"/>
              <w:left w:val="single" w:sz="12" w:space="0" w:color="auto"/>
              <w:bottom w:val="single" w:sz="12" w:space="0" w:color="auto"/>
              <w:right w:val="single" w:sz="12" w:space="0" w:color="auto"/>
            </w:tcBorders>
          </w:tcPr>
          <w:p w:rsidR="00010C50" w:rsidRPr="00010C50" w:rsidRDefault="00010C50" w:rsidP="00010C50">
            <w:pPr>
              <w:jc w:val="center"/>
              <w:rPr>
                <w:rFonts w:ascii="Palatino Linotype" w:eastAsia="Calibri" w:hAnsi="Palatino Linotype" w:cs="Tahoma"/>
                <w:sz w:val="18"/>
                <w:szCs w:val="18"/>
                <w:lang w:eastAsia="it-IT"/>
              </w:rPr>
            </w:pPr>
          </w:p>
        </w:tc>
      </w:tr>
      <w:tr w:rsidR="00010C50" w:rsidRPr="00010C50" w:rsidTr="00CE4660">
        <w:tc>
          <w:tcPr>
            <w:tcW w:w="1541" w:type="dxa"/>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Per TOTALI</w:t>
            </w:r>
          </w:p>
          <w:p w:rsidR="00010C50" w:rsidRPr="00010C50" w:rsidRDefault="00010C50" w:rsidP="00010C50">
            <w:pPr>
              <w:jc w:val="center"/>
              <w:rPr>
                <w:rFonts w:ascii="Palatino Linotype" w:eastAsia="Calibri" w:hAnsi="Palatino Linotype" w:cs="Tahoma"/>
                <w:b/>
                <w:sz w:val="18"/>
                <w:szCs w:val="18"/>
                <w:lang w:eastAsia="it-IT"/>
              </w:rPr>
            </w:pPr>
          </w:p>
          <w:p w:rsidR="00010C50" w:rsidRPr="00010C50" w:rsidRDefault="00010C50" w:rsidP="00010C50">
            <w:pPr>
              <w:jc w:val="center"/>
              <w:rPr>
                <w:rFonts w:ascii="Palatino Linotype" w:eastAsia="Calibri" w:hAnsi="Palatino Linotype" w:cs="Tahoma"/>
                <w:b/>
                <w:sz w:val="18"/>
                <w:szCs w:val="18"/>
                <w:lang w:eastAsia="it-IT"/>
              </w:rPr>
            </w:pPr>
          </w:p>
        </w:tc>
        <w:tc>
          <w:tcPr>
            <w:tcW w:w="2003" w:type="dxa"/>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ANNI</w:t>
            </w:r>
          </w:p>
        </w:tc>
        <w:tc>
          <w:tcPr>
            <w:tcW w:w="1985" w:type="dxa"/>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MESI</w:t>
            </w:r>
          </w:p>
        </w:tc>
        <w:tc>
          <w:tcPr>
            <w:tcW w:w="2835" w:type="dxa"/>
            <w:gridSpan w:val="2"/>
            <w:tcBorders>
              <w:right w:val="single" w:sz="12" w:space="0" w:color="auto"/>
            </w:tcBorders>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GIORNI</w:t>
            </w:r>
          </w:p>
          <w:p w:rsidR="00010C50" w:rsidRPr="00010C50" w:rsidRDefault="00010C50" w:rsidP="00010C50">
            <w:pPr>
              <w:jc w:val="center"/>
              <w:rPr>
                <w:rFonts w:ascii="Palatino Linotype" w:eastAsia="Calibri" w:hAnsi="Palatino Linotype" w:cs="Tahoma"/>
                <w:b/>
                <w:sz w:val="18"/>
                <w:szCs w:val="18"/>
                <w:lang w:eastAsia="it-IT"/>
              </w:rPr>
            </w:pPr>
          </w:p>
        </w:tc>
        <w:tc>
          <w:tcPr>
            <w:tcW w:w="1417" w:type="dxa"/>
            <w:vMerge/>
            <w:tcBorders>
              <w:top w:val="nil"/>
              <w:left w:val="single" w:sz="12" w:space="0" w:color="auto"/>
              <w:bottom w:val="single" w:sz="12" w:space="0" w:color="auto"/>
              <w:right w:val="single" w:sz="12" w:space="0" w:color="auto"/>
            </w:tcBorders>
          </w:tcPr>
          <w:p w:rsidR="00010C50" w:rsidRPr="00010C50" w:rsidRDefault="00010C50" w:rsidP="00010C50">
            <w:pPr>
              <w:jc w:val="center"/>
              <w:rPr>
                <w:rFonts w:ascii="Palatino Linotype" w:eastAsia="Calibri" w:hAnsi="Palatino Linotype" w:cs="Tahoma"/>
                <w:sz w:val="18"/>
                <w:szCs w:val="18"/>
                <w:lang w:eastAsia="it-IT"/>
              </w:rPr>
            </w:pPr>
          </w:p>
        </w:tc>
      </w:tr>
    </w:tbl>
    <w:p w:rsidR="00010C50" w:rsidRPr="00010C50" w:rsidRDefault="00010C50" w:rsidP="00010C50">
      <w:pPr>
        <w:jc w:val="center"/>
        <w:rPr>
          <w:rFonts w:ascii="Palatino Linotype" w:hAnsi="Palatino Linotype"/>
          <w:sz w:val="18"/>
          <w:szCs w:val="18"/>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1"/>
        <w:gridCol w:w="2003"/>
        <w:gridCol w:w="1985"/>
        <w:gridCol w:w="1417"/>
        <w:gridCol w:w="1418"/>
        <w:gridCol w:w="1417"/>
      </w:tblGrid>
      <w:tr w:rsidR="00010C50" w:rsidRPr="00010C50" w:rsidTr="00CE4660">
        <w:tc>
          <w:tcPr>
            <w:tcW w:w="3544" w:type="dxa"/>
            <w:gridSpan w:val="2"/>
            <w:tcBorders>
              <w:bottom w:val="nil"/>
            </w:tcBorders>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ENTE DATORE DI LAVORO</w:t>
            </w:r>
          </w:p>
        </w:tc>
        <w:tc>
          <w:tcPr>
            <w:tcW w:w="1985" w:type="dxa"/>
            <w:tcBorders>
              <w:bottom w:val="nil"/>
            </w:tcBorders>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TEMPO INDETERMINATO</w:t>
            </w:r>
          </w:p>
        </w:tc>
        <w:tc>
          <w:tcPr>
            <w:tcW w:w="2835" w:type="dxa"/>
            <w:gridSpan w:val="2"/>
            <w:tcBorders>
              <w:bottom w:val="single" w:sz="2" w:space="0" w:color="auto"/>
              <w:right w:val="single" w:sz="12" w:space="0" w:color="auto"/>
            </w:tcBorders>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p>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TEMPO DETERMINATO</w:t>
            </w:r>
          </w:p>
        </w:tc>
        <w:tc>
          <w:tcPr>
            <w:tcW w:w="1417" w:type="dxa"/>
            <w:vMerge w:val="restart"/>
            <w:tcBorders>
              <w:top w:val="single" w:sz="12" w:space="0" w:color="auto"/>
              <w:left w:val="single" w:sz="12" w:space="0" w:color="auto"/>
              <w:right w:val="single" w:sz="12" w:space="0" w:color="auto"/>
            </w:tcBorders>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SPAZIO RISERVATO ALL’UFFICIO</w:t>
            </w:r>
          </w:p>
        </w:tc>
      </w:tr>
      <w:tr w:rsidR="00010C50" w:rsidRPr="00010C50" w:rsidTr="00CE4660">
        <w:tc>
          <w:tcPr>
            <w:tcW w:w="3544" w:type="dxa"/>
            <w:gridSpan w:val="2"/>
            <w:tcBorders>
              <w:top w:val="nil"/>
            </w:tcBorders>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p>
        </w:tc>
        <w:tc>
          <w:tcPr>
            <w:tcW w:w="1985" w:type="dxa"/>
            <w:tcBorders>
              <w:top w:val="nil"/>
            </w:tcBorders>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DAL</w:t>
            </w:r>
          </w:p>
        </w:tc>
        <w:tc>
          <w:tcPr>
            <w:tcW w:w="1417" w:type="dxa"/>
            <w:tcBorders>
              <w:top w:val="single" w:sz="2" w:space="0" w:color="auto"/>
              <w:right w:val="single" w:sz="2" w:space="0" w:color="auto"/>
            </w:tcBorders>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DAL</w:t>
            </w:r>
          </w:p>
          <w:p w:rsidR="00010C50" w:rsidRPr="00010C50" w:rsidRDefault="00010C50" w:rsidP="00010C50">
            <w:pPr>
              <w:jc w:val="center"/>
              <w:rPr>
                <w:rFonts w:ascii="Palatino Linotype" w:eastAsia="Calibri" w:hAnsi="Palatino Linotype" w:cs="Tahoma"/>
                <w:b/>
                <w:sz w:val="18"/>
                <w:szCs w:val="18"/>
                <w:lang w:eastAsia="it-IT"/>
              </w:rPr>
            </w:pPr>
          </w:p>
        </w:tc>
        <w:tc>
          <w:tcPr>
            <w:tcW w:w="1418" w:type="dxa"/>
            <w:tcBorders>
              <w:top w:val="single" w:sz="2" w:space="0" w:color="auto"/>
              <w:left w:val="single" w:sz="2" w:space="0" w:color="auto"/>
              <w:right w:val="single" w:sz="12" w:space="0" w:color="auto"/>
            </w:tcBorders>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AL</w:t>
            </w:r>
          </w:p>
        </w:tc>
        <w:tc>
          <w:tcPr>
            <w:tcW w:w="1417" w:type="dxa"/>
            <w:vMerge/>
            <w:tcBorders>
              <w:left w:val="single" w:sz="12" w:space="0" w:color="auto"/>
              <w:bottom w:val="single" w:sz="12" w:space="0" w:color="auto"/>
              <w:right w:val="single" w:sz="12" w:space="0" w:color="auto"/>
            </w:tcBorders>
          </w:tcPr>
          <w:p w:rsidR="00010C50" w:rsidRPr="00010C50" w:rsidRDefault="00010C50" w:rsidP="00010C50">
            <w:pPr>
              <w:jc w:val="center"/>
              <w:rPr>
                <w:rFonts w:ascii="Palatino Linotype" w:eastAsia="Calibri" w:hAnsi="Palatino Linotype" w:cs="Tahoma"/>
                <w:b/>
                <w:sz w:val="18"/>
                <w:szCs w:val="18"/>
                <w:lang w:eastAsia="it-IT"/>
              </w:rPr>
            </w:pPr>
          </w:p>
        </w:tc>
      </w:tr>
      <w:tr w:rsidR="00010C50" w:rsidRPr="00010C50" w:rsidTr="00CE4660">
        <w:tc>
          <w:tcPr>
            <w:tcW w:w="1541" w:type="dxa"/>
            <w:shd w:val="clear" w:color="auto" w:fill="auto"/>
          </w:tcPr>
          <w:p w:rsidR="00010C50" w:rsidRPr="00010C50" w:rsidRDefault="00010C50" w:rsidP="00010C50">
            <w:pPr>
              <w:jc w:val="center"/>
              <w:rPr>
                <w:rFonts w:ascii="Palatino Linotype" w:eastAsia="Calibri" w:hAnsi="Palatino Linotype" w:cs="Tahoma"/>
                <w:sz w:val="18"/>
                <w:szCs w:val="18"/>
                <w:lang w:eastAsia="it-IT"/>
              </w:rPr>
            </w:pPr>
            <w:r w:rsidRPr="00010C50">
              <w:rPr>
                <w:rFonts w:ascii="Palatino Linotype" w:eastAsia="Calibri" w:hAnsi="Palatino Linotype" w:cs="Tahoma"/>
                <w:sz w:val="18"/>
                <w:szCs w:val="18"/>
                <w:lang w:eastAsia="it-IT"/>
              </w:rPr>
              <w:t>CATEGORIA</w:t>
            </w:r>
          </w:p>
        </w:tc>
        <w:tc>
          <w:tcPr>
            <w:tcW w:w="2003" w:type="dxa"/>
            <w:shd w:val="clear" w:color="auto" w:fill="auto"/>
          </w:tcPr>
          <w:p w:rsidR="00010C50" w:rsidRPr="00010C50" w:rsidRDefault="00010C50" w:rsidP="00010C50">
            <w:pPr>
              <w:numPr>
                <w:ilvl w:val="0"/>
                <w:numId w:val="24"/>
              </w:numPr>
              <w:rPr>
                <w:rFonts w:ascii="Palatino Linotype" w:eastAsia="Calibri" w:hAnsi="Palatino Linotype" w:cs="Tahoma"/>
                <w:sz w:val="18"/>
                <w:szCs w:val="18"/>
                <w:lang w:eastAsia="it-IT"/>
              </w:rPr>
            </w:pPr>
            <w:r w:rsidRPr="00010C50">
              <w:rPr>
                <w:rFonts w:ascii="Palatino Linotype" w:eastAsia="Calibri" w:hAnsi="Palatino Linotype" w:cs="Tahoma"/>
                <w:sz w:val="18"/>
                <w:szCs w:val="18"/>
                <w:lang w:eastAsia="it-IT"/>
              </w:rPr>
              <w:t>Part-time</w:t>
            </w:r>
          </w:p>
          <w:p w:rsidR="00010C50" w:rsidRPr="00010C50" w:rsidRDefault="00010C50" w:rsidP="00010C50">
            <w:pPr>
              <w:numPr>
                <w:ilvl w:val="0"/>
                <w:numId w:val="24"/>
              </w:numPr>
              <w:rPr>
                <w:rFonts w:ascii="Palatino Linotype" w:eastAsia="Calibri" w:hAnsi="Palatino Linotype" w:cs="Tahoma"/>
                <w:sz w:val="18"/>
                <w:szCs w:val="18"/>
                <w:lang w:eastAsia="it-IT"/>
              </w:rPr>
            </w:pPr>
            <w:r w:rsidRPr="00010C50">
              <w:rPr>
                <w:rFonts w:ascii="Palatino Linotype" w:eastAsia="Calibri" w:hAnsi="Palatino Linotype" w:cs="Tahoma"/>
                <w:sz w:val="18"/>
                <w:szCs w:val="18"/>
                <w:lang w:eastAsia="it-IT"/>
              </w:rPr>
              <w:t>Tempo pieno</w:t>
            </w:r>
          </w:p>
        </w:tc>
        <w:tc>
          <w:tcPr>
            <w:tcW w:w="1985" w:type="dxa"/>
            <w:shd w:val="clear" w:color="auto" w:fill="auto"/>
          </w:tcPr>
          <w:p w:rsidR="00010C50" w:rsidRPr="00010C50" w:rsidRDefault="00010C50" w:rsidP="00010C50">
            <w:pPr>
              <w:jc w:val="center"/>
              <w:rPr>
                <w:rFonts w:ascii="Palatino Linotype" w:eastAsia="Calibri" w:hAnsi="Palatino Linotype" w:cs="Tahoma"/>
                <w:sz w:val="18"/>
                <w:szCs w:val="18"/>
                <w:lang w:eastAsia="it-IT"/>
              </w:rPr>
            </w:pPr>
            <w:r w:rsidRPr="00010C50">
              <w:rPr>
                <w:rFonts w:ascii="Palatino Linotype" w:eastAsia="Calibri" w:hAnsi="Palatino Linotype" w:cs="Tahoma"/>
                <w:sz w:val="18"/>
                <w:szCs w:val="18"/>
                <w:lang w:eastAsia="it-IT"/>
              </w:rPr>
              <w:t>POSIZ.ECONOMICA</w:t>
            </w:r>
          </w:p>
        </w:tc>
        <w:tc>
          <w:tcPr>
            <w:tcW w:w="2835" w:type="dxa"/>
            <w:gridSpan w:val="2"/>
            <w:tcBorders>
              <w:right w:val="single" w:sz="12" w:space="0" w:color="auto"/>
            </w:tcBorders>
            <w:shd w:val="clear" w:color="auto" w:fill="auto"/>
          </w:tcPr>
          <w:p w:rsidR="00010C50" w:rsidRPr="00010C50" w:rsidRDefault="00010C50" w:rsidP="00010C50">
            <w:pPr>
              <w:jc w:val="center"/>
              <w:rPr>
                <w:rFonts w:ascii="Palatino Linotype" w:eastAsia="Calibri" w:hAnsi="Palatino Linotype" w:cs="Tahoma"/>
                <w:sz w:val="18"/>
                <w:szCs w:val="18"/>
                <w:lang w:eastAsia="it-IT"/>
              </w:rPr>
            </w:pPr>
            <w:r w:rsidRPr="00010C50">
              <w:rPr>
                <w:rFonts w:ascii="Palatino Linotype" w:eastAsia="Calibri" w:hAnsi="Palatino Linotype" w:cs="Tahoma"/>
                <w:sz w:val="18"/>
                <w:szCs w:val="18"/>
                <w:lang w:eastAsia="it-IT"/>
              </w:rPr>
              <w:t>PROFILO PROF.LE</w:t>
            </w:r>
          </w:p>
          <w:p w:rsidR="00010C50" w:rsidRPr="00010C50" w:rsidRDefault="00010C50" w:rsidP="00010C50">
            <w:pPr>
              <w:jc w:val="center"/>
              <w:rPr>
                <w:rFonts w:ascii="Palatino Linotype" w:eastAsia="Calibri" w:hAnsi="Palatino Linotype" w:cs="Tahoma"/>
                <w:sz w:val="18"/>
                <w:szCs w:val="18"/>
                <w:lang w:eastAsia="it-IT"/>
              </w:rPr>
            </w:pPr>
          </w:p>
          <w:p w:rsidR="00010C50" w:rsidRPr="00010C50" w:rsidRDefault="00010C50" w:rsidP="00010C50">
            <w:pPr>
              <w:jc w:val="center"/>
              <w:rPr>
                <w:rFonts w:ascii="Palatino Linotype" w:eastAsia="Calibri" w:hAnsi="Palatino Linotype" w:cs="Tahoma"/>
                <w:sz w:val="18"/>
                <w:szCs w:val="18"/>
                <w:lang w:eastAsia="it-IT"/>
              </w:rPr>
            </w:pPr>
          </w:p>
        </w:tc>
        <w:tc>
          <w:tcPr>
            <w:tcW w:w="1417" w:type="dxa"/>
            <w:vMerge w:val="restart"/>
            <w:tcBorders>
              <w:top w:val="nil"/>
              <w:left w:val="single" w:sz="12" w:space="0" w:color="auto"/>
              <w:bottom w:val="single" w:sz="12" w:space="0" w:color="auto"/>
              <w:right w:val="single" w:sz="12" w:space="0" w:color="auto"/>
            </w:tcBorders>
          </w:tcPr>
          <w:p w:rsidR="00010C50" w:rsidRPr="00010C50" w:rsidRDefault="00010C50" w:rsidP="00010C50">
            <w:pPr>
              <w:jc w:val="center"/>
              <w:rPr>
                <w:rFonts w:ascii="Palatino Linotype" w:eastAsia="Calibri" w:hAnsi="Palatino Linotype" w:cs="Tahoma"/>
                <w:sz w:val="18"/>
                <w:szCs w:val="18"/>
                <w:lang w:eastAsia="it-IT"/>
              </w:rPr>
            </w:pPr>
          </w:p>
        </w:tc>
      </w:tr>
      <w:tr w:rsidR="00010C50" w:rsidRPr="00010C50" w:rsidTr="00CE4660">
        <w:tc>
          <w:tcPr>
            <w:tcW w:w="1541" w:type="dxa"/>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Per TOTALI</w:t>
            </w:r>
          </w:p>
          <w:p w:rsidR="00010C50" w:rsidRPr="00010C50" w:rsidRDefault="00010C50" w:rsidP="00010C50">
            <w:pPr>
              <w:jc w:val="center"/>
              <w:rPr>
                <w:rFonts w:ascii="Palatino Linotype" w:eastAsia="Calibri" w:hAnsi="Palatino Linotype" w:cs="Tahoma"/>
                <w:b/>
                <w:sz w:val="18"/>
                <w:szCs w:val="18"/>
                <w:lang w:eastAsia="it-IT"/>
              </w:rPr>
            </w:pPr>
          </w:p>
          <w:p w:rsidR="00010C50" w:rsidRPr="00010C50" w:rsidRDefault="00010C50" w:rsidP="00010C50">
            <w:pPr>
              <w:jc w:val="center"/>
              <w:rPr>
                <w:rFonts w:ascii="Palatino Linotype" w:eastAsia="Calibri" w:hAnsi="Palatino Linotype" w:cs="Tahoma"/>
                <w:b/>
                <w:sz w:val="18"/>
                <w:szCs w:val="18"/>
                <w:lang w:eastAsia="it-IT"/>
              </w:rPr>
            </w:pPr>
          </w:p>
        </w:tc>
        <w:tc>
          <w:tcPr>
            <w:tcW w:w="2003" w:type="dxa"/>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ANNI</w:t>
            </w:r>
          </w:p>
        </w:tc>
        <w:tc>
          <w:tcPr>
            <w:tcW w:w="1985" w:type="dxa"/>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MESI</w:t>
            </w:r>
          </w:p>
        </w:tc>
        <w:tc>
          <w:tcPr>
            <w:tcW w:w="2835" w:type="dxa"/>
            <w:gridSpan w:val="2"/>
            <w:tcBorders>
              <w:right w:val="single" w:sz="12" w:space="0" w:color="auto"/>
            </w:tcBorders>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GIORNI</w:t>
            </w:r>
          </w:p>
          <w:p w:rsidR="00010C50" w:rsidRPr="00010C50" w:rsidRDefault="00010C50" w:rsidP="00010C50">
            <w:pPr>
              <w:jc w:val="center"/>
              <w:rPr>
                <w:rFonts w:ascii="Palatino Linotype" w:eastAsia="Calibri" w:hAnsi="Palatino Linotype" w:cs="Tahoma"/>
                <w:b/>
                <w:sz w:val="18"/>
                <w:szCs w:val="18"/>
                <w:lang w:eastAsia="it-IT"/>
              </w:rPr>
            </w:pPr>
          </w:p>
        </w:tc>
        <w:tc>
          <w:tcPr>
            <w:tcW w:w="1417" w:type="dxa"/>
            <w:vMerge/>
            <w:tcBorders>
              <w:top w:val="nil"/>
              <w:left w:val="single" w:sz="12" w:space="0" w:color="auto"/>
              <w:bottom w:val="single" w:sz="12" w:space="0" w:color="auto"/>
              <w:right w:val="single" w:sz="12" w:space="0" w:color="auto"/>
            </w:tcBorders>
          </w:tcPr>
          <w:p w:rsidR="00010C50" w:rsidRPr="00010C50" w:rsidRDefault="00010C50" w:rsidP="00010C50">
            <w:pPr>
              <w:jc w:val="center"/>
              <w:rPr>
                <w:rFonts w:ascii="Palatino Linotype" w:eastAsia="Calibri" w:hAnsi="Palatino Linotype" w:cs="Tahoma"/>
                <w:sz w:val="18"/>
                <w:szCs w:val="18"/>
                <w:lang w:eastAsia="it-IT"/>
              </w:rPr>
            </w:pPr>
          </w:p>
        </w:tc>
      </w:tr>
    </w:tbl>
    <w:p w:rsidR="00010C50" w:rsidRPr="00010C50" w:rsidRDefault="00010C50" w:rsidP="00010C50">
      <w:pPr>
        <w:jc w:val="center"/>
        <w:rPr>
          <w:rFonts w:ascii="Palatino Linotype" w:hAnsi="Palatino Linotype"/>
          <w:sz w:val="18"/>
          <w:szCs w:val="18"/>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1"/>
        <w:gridCol w:w="2003"/>
        <w:gridCol w:w="1985"/>
        <w:gridCol w:w="1417"/>
        <w:gridCol w:w="1418"/>
        <w:gridCol w:w="1417"/>
      </w:tblGrid>
      <w:tr w:rsidR="00010C50" w:rsidRPr="00010C50" w:rsidTr="00CE4660">
        <w:tc>
          <w:tcPr>
            <w:tcW w:w="3544" w:type="dxa"/>
            <w:gridSpan w:val="2"/>
            <w:tcBorders>
              <w:bottom w:val="nil"/>
            </w:tcBorders>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ENTE DATORE DI LAVORO</w:t>
            </w:r>
          </w:p>
        </w:tc>
        <w:tc>
          <w:tcPr>
            <w:tcW w:w="1985" w:type="dxa"/>
            <w:tcBorders>
              <w:bottom w:val="nil"/>
            </w:tcBorders>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TEMPO INDETERMINATO</w:t>
            </w:r>
          </w:p>
        </w:tc>
        <w:tc>
          <w:tcPr>
            <w:tcW w:w="2835" w:type="dxa"/>
            <w:gridSpan w:val="2"/>
            <w:tcBorders>
              <w:bottom w:val="single" w:sz="2" w:space="0" w:color="auto"/>
              <w:right w:val="single" w:sz="12" w:space="0" w:color="auto"/>
            </w:tcBorders>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p>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TEMPO DETERMINATO</w:t>
            </w:r>
          </w:p>
        </w:tc>
        <w:tc>
          <w:tcPr>
            <w:tcW w:w="1417" w:type="dxa"/>
            <w:vMerge w:val="restart"/>
            <w:tcBorders>
              <w:top w:val="single" w:sz="12" w:space="0" w:color="auto"/>
              <w:left w:val="single" w:sz="12" w:space="0" w:color="auto"/>
              <w:right w:val="single" w:sz="12" w:space="0" w:color="auto"/>
            </w:tcBorders>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SPAZIO RISERVATO ALL’UFFICIO</w:t>
            </w:r>
          </w:p>
        </w:tc>
      </w:tr>
      <w:tr w:rsidR="00010C50" w:rsidRPr="00010C50" w:rsidTr="00CE4660">
        <w:tc>
          <w:tcPr>
            <w:tcW w:w="3544" w:type="dxa"/>
            <w:gridSpan w:val="2"/>
            <w:tcBorders>
              <w:top w:val="nil"/>
            </w:tcBorders>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p>
        </w:tc>
        <w:tc>
          <w:tcPr>
            <w:tcW w:w="1985" w:type="dxa"/>
            <w:tcBorders>
              <w:top w:val="nil"/>
            </w:tcBorders>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DAL</w:t>
            </w:r>
          </w:p>
        </w:tc>
        <w:tc>
          <w:tcPr>
            <w:tcW w:w="1417" w:type="dxa"/>
            <w:tcBorders>
              <w:top w:val="single" w:sz="2" w:space="0" w:color="auto"/>
              <w:right w:val="single" w:sz="2" w:space="0" w:color="auto"/>
            </w:tcBorders>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DAL</w:t>
            </w:r>
          </w:p>
          <w:p w:rsidR="00010C50" w:rsidRPr="00010C50" w:rsidRDefault="00010C50" w:rsidP="00010C50">
            <w:pPr>
              <w:jc w:val="center"/>
              <w:rPr>
                <w:rFonts w:ascii="Palatino Linotype" w:eastAsia="Calibri" w:hAnsi="Palatino Linotype" w:cs="Tahoma"/>
                <w:b/>
                <w:sz w:val="18"/>
                <w:szCs w:val="18"/>
                <w:lang w:eastAsia="it-IT"/>
              </w:rPr>
            </w:pPr>
          </w:p>
        </w:tc>
        <w:tc>
          <w:tcPr>
            <w:tcW w:w="1418" w:type="dxa"/>
            <w:tcBorders>
              <w:top w:val="single" w:sz="2" w:space="0" w:color="auto"/>
              <w:left w:val="single" w:sz="2" w:space="0" w:color="auto"/>
              <w:right w:val="single" w:sz="12" w:space="0" w:color="auto"/>
            </w:tcBorders>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AL</w:t>
            </w:r>
          </w:p>
        </w:tc>
        <w:tc>
          <w:tcPr>
            <w:tcW w:w="1417" w:type="dxa"/>
            <w:vMerge/>
            <w:tcBorders>
              <w:left w:val="single" w:sz="12" w:space="0" w:color="auto"/>
              <w:bottom w:val="single" w:sz="12" w:space="0" w:color="auto"/>
              <w:right w:val="single" w:sz="12" w:space="0" w:color="auto"/>
            </w:tcBorders>
          </w:tcPr>
          <w:p w:rsidR="00010C50" w:rsidRPr="00010C50" w:rsidRDefault="00010C50" w:rsidP="00010C50">
            <w:pPr>
              <w:jc w:val="center"/>
              <w:rPr>
                <w:rFonts w:ascii="Palatino Linotype" w:eastAsia="Calibri" w:hAnsi="Palatino Linotype" w:cs="Tahoma"/>
                <w:b/>
                <w:sz w:val="18"/>
                <w:szCs w:val="18"/>
                <w:lang w:eastAsia="it-IT"/>
              </w:rPr>
            </w:pPr>
          </w:p>
        </w:tc>
      </w:tr>
      <w:tr w:rsidR="00010C50" w:rsidRPr="00010C50" w:rsidTr="00CE4660">
        <w:tc>
          <w:tcPr>
            <w:tcW w:w="1541" w:type="dxa"/>
            <w:shd w:val="clear" w:color="auto" w:fill="auto"/>
          </w:tcPr>
          <w:p w:rsidR="00010C50" w:rsidRPr="00010C50" w:rsidRDefault="00010C50" w:rsidP="00010C50">
            <w:pPr>
              <w:jc w:val="center"/>
              <w:rPr>
                <w:rFonts w:ascii="Palatino Linotype" w:eastAsia="Calibri" w:hAnsi="Palatino Linotype" w:cs="Tahoma"/>
                <w:sz w:val="18"/>
                <w:szCs w:val="18"/>
                <w:lang w:eastAsia="it-IT"/>
              </w:rPr>
            </w:pPr>
            <w:r w:rsidRPr="00010C50">
              <w:rPr>
                <w:rFonts w:ascii="Palatino Linotype" w:eastAsia="Calibri" w:hAnsi="Palatino Linotype" w:cs="Tahoma"/>
                <w:sz w:val="18"/>
                <w:szCs w:val="18"/>
                <w:lang w:eastAsia="it-IT"/>
              </w:rPr>
              <w:t>CATEGORIA</w:t>
            </w:r>
          </w:p>
        </w:tc>
        <w:tc>
          <w:tcPr>
            <w:tcW w:w="2003" w:type="dxa"/>
            <w:shd w:val="clear" w:color="auto" w:fill="auto"/>
          </w:tcPr>
          <w:p w:rsidR="00010C50" w:rsidRPr="00010C50" w:rsidRDefault="00010C50" w:rsidP="00010C50">
            <w:pPr>
              <w:numPr>
                <w:ilvl w:val="0"/>
                <w:numId w:val="24"/>
              </w:numPr>
              <w:rPr>
                <w:rFonts w:ascii="Palatino Linotype" w:eastAsia="Calibri" w:hAnsi="Palatino Linotype" w:cs="Tahoma"/>
                <w:sz w:val="18"/>
                <w:szCs w:val="18"/>
                <w:lang w:eastAsia="it-IT"/>
              </w:rPr>
            </w:pPr>
            <w:r w:rsidRPr="00010C50">
              <w:rPr>
                <w:rFonts w:ascii="Palatino Linotype" w:eastAsia="Calibri" w:hAnsi="Palatino Linotype" w:cs="Tahoma"/>
                <w:sz w:val="18"/>
                <w:szCs w:val="18"/>
                <w:lang w:eastAsia="it-IT"/>
              </w:rPr>
              <w:t>Part-time</w:t>
            </w:r>
          </w:p>
          <w:p w:rsidR="00010C50" w:rsidRPr="00010C50" w:rsidRDefault="00010C50" w:rsidP="00010C50">
            <w:pPr>
              <w:numPr>
                <w:ilvl w:val="0"/>
                <w:numId w:val="24"/>
              </w:numPr>
              <w:rPr>
                <w:rFonts w:ascii="Palatino Linotype" w:eastAsia="Calibri" w:hAnsi="Palatino Linotype" w:cs="Tahoma"/>
                <w:sz w:val="18"/>
                <w:szCs w:val="18"/>
                <w:lang w:eastAsia="it-IT"/>
              </w:rPr>
            </w:pPr>
            <w:r w:rsidRPr="00010C50">
              <w:rPr>
                <w:rFonts w:ascii="Palatino Linotype" w:eastAsia="Calibri" w:hAnsi="Palatino Linotype" w:cs="Tahoma"/>
                <w:sz w:val="18"/>
                <w:szCs w:val="18"/>
                <w:lang w:eastAsia="it-IT"/>
              </w:rPr>
              <w:t>Tempo pieno</w:t>
            </w:r>
          </w:p>
        </w:tc>
        <w:tc>
          <w:tcPr>
            <w:tcW w:w="1985" w:type="dxa"/>
            <w:shd w:val="clear" w:color="auto" w:fill="auto"/>
          </w:tcPr>
          <w:p w:rsidR="00010C50" w:rsidRPr="00010C50" w:rsidRDefault="00010C50" w:rsidP="00010C50">
            <w:pPr>
              <w:jc w:val="center"/>
              <w:rPr>
                <w:rFonts w:ascii="Palatino Linotype" w:eastAsia="Calibri" w:hAnsi="Palatino Linotype" w:cs="Tahoma"/>
                <w:sz w:val="18"/>
                <w:szCs w:val="18"/>
                <w:lang w:eastAsia="it-IT"/>
              </w:rPr>
            </w:pPr>
            <w:r w:rsidRPr="00010C50">
              <w:rPr>
                <w:rFonts w:ascii="Palatino Linotype" w:eastAsia="Calibri" w:hAnsi="Palatino Linotype" w:cs="Tahoma"/>
                <w:sz w:val="18"/>
                <w:szCs w:val="18"/>
                <w:lang w:eastAsia="it-IT"/>
              </w:rPr>
              <w:t>POSIZ.ECONOMICA</w:t>
            </w:r>
          </w:p>
        </w:tc>
        <w:tc>
          <w:tcPr>
            <w:tcW w:w="2835" w:type="dxa"/>
            <w:gridSpan w:val="2"/>
            <w:tcBorders>
              <w:right w:val="single" w:sz="12" w:space="0" w:color="auto"/>
            </w:tcBorders>
            <w:shd w:val="clear" w:color="auto" w:fill="auto"/>
          </w:tcPr>
          <w:p w:rsidR="00010C50" w:rsidRPr="00010C50" w:rsidRDefault="00010C50" w:rsidP="00010C50">
            <w:pPr>
              <w:jc w:val="center"/>
              <w:rPr>
                <w:rFonts w:ascii="Palatino Linotype" w:eastAsia="Calibri" w:hAnsi="Palatino Linotype" w:cs="Tahoma"/>
                <w:sz w:val="18"/>
                <w:szCs w:val="18"/>
                <w:lang w:eastAsia="it-IT"/>
              </w:rPr>
            </w:pPr>
            <w:r w:rsidRPr="00010C50">
              <w:rPr>
                <w:rFonts w:ascii="Palatino Linotype" w:eastAsia="Calibri" w:hAnsi="Palatino Linotype" w:cs="Tahoma"/>
                <w:sz w:val="18"/>
                <w:szCs w:val="18"/>
                <w:lang w:eastAsia="it-IT"/>
              </w:rPr>
              <w:t>PROFILO PROF.LE</w:t>
            </w:r>
          </w:p>
          <w:p w:rsidR="00010C50" w:rsidRPr="00010C50" w:rsidRDefault="00010C50" w:rsidP="00010C50">
            <w:pPr>
              <w:jc w:val="center"/>
              <w:rPr>
                <w:rFonts w:ascii="Palatino Linotype" w:eastAsia="Calibri" w:hAnsi="Palatino Linotype" w:cs="Tahoma"/>
                <w:sz w:val="18"/>
                <w:szCs w:val="18"/>
                <w:lang w:eastAsia="it-IT"/>
              </w:rPr>
            </w:pPr>
          </w:p>
          <w:p w:rsidR="00010C50" w:rsidRPr="00010C50" w:rsidRDefault="00010C50" w:rsidP="00010C50">
            <w:pPr>
              <w:jc w:val="center"/>
              <w:rPr>
                <w:rFonts w:ascii="Palatino Linotype" w:eastAsia="Calibri" w:hAnsi="Palatino Linotype" w:cs="Tahoma"/>
                <w:sz w:val="18"/>
                <w:szCs w:val="18"/>
                <w:lang w:eastAsia="it-IT"/>
              </w:rPr>
            </w:pPr>
          </w:p>
        </w:tc>
        <w:tc>
          <w:tcPr>
            <w:tcW w:w="1417" w:type="dxa"/>
            <w:vMerge w:val="restart"/>
            <w:tcBorders>
              <w:top w:val="nil"/>
              <w:left w:val="single" w:sz="12" w:space="0" w:color="auto"/>
              <w:bottom w:val="single" w:sz="12" w:space="0" w:color="auto"/>
              <w:right w:val="single" w:sz="12" w:space="0" w:color="auto"/>
            </w:tcBorders>
          </w:tcPr>
          <w:p w:rsidR="00010C50" w:rsidRPr="00010C50" w:rsidRDefault="00010C50" w:rsidP="00010C50">
            <w:pPr>
              <w:jc w:val="center"/>
              <w:rPr>
                <w:rFonts w:ascii="Palatino Linotype" w:eastAsia="Calibri" w:hAnsi="Palatino Linotype" w:cs="Tahoma"/>
                <w:sz w:val="18"/>
                <w:szCs w:val="18"/>
                <w:lang w:eastAsia="it-IT"/>
              </w:rPr>
            </w:pPr>
          </w:p>
        </w:tc>
      </w:tr>
      <w:tr w:rsidR="00010C50" w:rsidRPr="00010C50" w:rsidTr="00CE4660">
        <w:tc>
          <w:tcPr>
            <w:tcW w:w="1541" w:type="dxa"/>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Per TOTALI</w:t>
            </w:r>
          </w:p>
          <w:p w:rsidR="00010C50" w:rsidRPr="00010C50" w:rsidRDefault="00010C50" w:rsidP="00010C50">
            <w:pPr>
              <w:jc w:val="center"/>
              <w:rPr>
                <w:rFonts w:ascii="Palatino Linotype" w:eastAsia="Calibri" w:hAnsi="Palatino Linotype" w:cs="Tahoma"/>
                <w:b/>
                <w:sz w:val="18"/>
                <w:szCs w:val="18"/>
                <w:lang w:eastAsia="it-IT"/>
              </w:rPr>
            </w:pPr>
          </w:p>
          <w:p w:rsidR="00010C50" w:rsidRPr="00010C50" w:rsidRDefault="00010C50" w:rsidP="00010C50">
            <w:pPr>
              <w:jc w:val="center"/>
              <w:rPr>
                <w:rFonts w:ascii="Palatino Linotype" w:eastAsia="Calibri" w:hAnsi="Palatino Linotype" w:cs="Tahoma"/>
                <w:b/>
                <w:sz w:val="18"/>
                <w:szCs w:val="18"/>
                <w:lang w:eastAsia="it-IT"/>
              </w:rPr>
            </w:pPr>
          </w:p>
        </w:tc>
        <w:tc>
          <w:tcPr>
            <w:tcW w:w="2003" w:type="dxa"/>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ANNI</w:t>
            </w:r>
          </w:p>
        </w:tc>
        <w:tc>
          <w:tcPr>
            <w:tcW w:w="1985" w:type="dxa"/>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MESI</w:t>
            </w:r>
          </w:p>
        </w:tc>
        <w:tc>
          <w:tcPr>
            <w:tcW w:w="2835" w:type="dxa"/>
            <w:gridSpan w:val="2"/>
            <w:tcBorders>
              <w:right w:val="single" w:sz="12" w:space="0" w:color="auto"/>
            </w:tcBorders>
            <w:shd w:val="clear" w:color="auto" w:fill="auto"/>
          </w:tcPr>
          <w:p w:rsidR="00010C50" w:rsidRPr="00010C50" w:rsidRDefault="00010C50" w:rsidP="00010C50">
            <w:pPr>
              <w:jc w:val="center"/>
              <w:rPr>
                <w:rFonts w:ascii="Palatino Linotype" w:eastAsia="Calibri" w:hAnsi="Palatino Linotype" w:cs="Tahoma"/>
                <w:b/>
                <w:sz w:val="18"/>
                <w:szCs w:val="18"/>
                <w:lang w:eastAsia="it-IT"/>
              </w:rPr>
            </w:pPr>
            <w:r w:rsidRPr="00010C50">
              <w:rPr>
                <w:rFonts w:ascii="Palatino Linotype" w:eastAsia="Calibri" w:hAnsi="Palatino Linotype" w:cs="Tahoma"/>
                <w:b/>
                <w:sz w:val="18"/>
                <w:szCs w:val="18"/>
                <w:lang w:eastAsia="it-IT"/>
              </w:rPr>
              <w:t>GIORNI</w:t>
            </w:r>
          </w:p>
          <w:p w:rsidR="00010C50" w:rsidRPr="00010C50" w:rsidRDefault="00010C50" w:rsidP="00010C50">
            <w:pPr>
              <w:jc w:val="center"/>
              <w:rPr>
                <w:rFonts w:ascii="Palatino Linotype" w:eastAsia="Calibri" w:hAnsi="Palatino Linotype" w:cs="Tahoma"/>
                <w:b/>
                <w:sz w:val="18"/>
                <w:szCs w:val="18"/>
                <w:lang w:eastAsia="it-IT"/>
              </w:rPr>
            </w:pPr>
          </w:p>
        </w:tc>
        <w:tc>
          <w:tcPr>
            <w:tcW w:w="1417" w:type="dxa"/>
            <w:vMerge/>
            <w:tcBorders>
              <w:top w:val="nil"/>
              <w:left w:val="single" w:sz="12" w:space="0" w:color="auto"/>
              <w:bottom w:val="single" w:sz="12" w:space="0" w:color="auto"/>
              <w:right w:val="single" w:sz="12" w:space="0" w:color="auto"/>
            </w:tcBorders>
          </w:tcPr>
          <w:p w:rsidR="00010C50" w:rsidRPr="00010C50" w:rsidRDefault="00010C50" w:rsidP="00010C50">
            <w:pPr>
              <w:jc w:val="center"/>
              <w:rPr>
                <w:rFonts w:ascii="Palatino Linotype" w:eastAsia="Calibri" w:hAnsi="Palatino Linotype" w:cs="Tahoma"/>
                <w:sz w:val="18"/>
                <w:szCs w:val="18"/>
                <w:lang w:eastAsia="it-IT"/>
              </w:rPr>
            </w:pPr>
          </w:p>
        </w:tc>
      </w:tr>
    </w:tbl>
    <w:p w:rsidR="0080643B" w:rsidRDefault="0080643B" w:rsidP="00114C21">
      <w:pPr>
        <w:pStyle w:val="Corpotesto"/>
        <w:spacing w:after="0"/>
        <w:jc w:val="both"/>
        <w:rPr>
          <w:rFonts w:ascii="Palatino Linotype" w:hAnsi="Palatino Linotype"/>
          <w:sz w:val="22"/>
          <w:szCs w:val="22"/>
        </w:rPr>
      </w:pPr>
    </w:p>
    <w:p w:rsidR="00114C21" w:rsidRDefault="00114C21" w:rsidP="0080643B">
      <w:pPr>
        <w:pStyle w:val="Corpotesto"/>
        <w:spacing w:after="0"/>
        <w:jc w:val="both"/>
        <w:rPr>
          <w:rFonts w:ascii="Arial" w:hAnsi="Arial"/>
          <w:sz w:val="22"/>
        </w:rPr>
      </w:pPr>
      <w:r w:rsidRPr="004D3F72">
        <w:rPr>
          <w:rFonts w:ascii="Palatino Linotype" w:hAnsi="Palatino Linotype"/>
          <w:sz w:val="22"/>
          <w:szCs w:val="22"/>
        </w:rPr>
        <w:t>DATA</w:t>
      </w:r>
      <w:r w:rsidRPr="004D3F72">
        <w:rPr>
          <w:rFonts w:ascii="Palatino Linotype" w:hAnsi="Palatino Linotype"/>
          <w:sz w:val="22"/>
          <w:szCs w:val="22"/>
        </w:rPr>
        <w:tab/>
      </w:r>
      <w:r w:rsidRPr="004D3F72">
        <w:rPr>
          <w:rFonts w:ascii="Palatino Linotype" w:hAnsi="Palatino Linotype"/>
          <w:sz w:val="22"/>
          <w:szCs w:val="22"/>
        </w:rPr>
        <w:tab/>
      </w:r>
      <w:r w:rsidRPr="004D3F72">
        <w:rPr>
          <w:rFonts w:ascii="Palatino Linotype" w:hAnsi="Palatino Linotype"/>
          <w:sz w:val="22"/>
          <w:szCs w:val="22"/>
        </w:rPr>
        <w:tab/>
      </w:r>
      <w:r w:rsidRPr="004D3F72">
        <w:rPr>
          <w:rFonts w:ascii="Palatino Linotype" w:hAnsi="Palatino Linotype"/>
          <w:sz w:val="22"/>
          <w:szCs w:val="22"/>
        </w:rPr>
        <w:tab/>
      </w:r>
      <w:r w:rsidRPr="004D3F72">
        <w:rPr>
          <w:rFonts w:ascii="Palatino Linotype" w:hAnsi="Palatino Linotype"/>
          <w:sz w:val="22"/>
          <w:szCs w:val="22"/>
        </w:rPr>
        <w:tab/>
      </w:r>
      <w:r w:rsidRPr="004D3F72">
        <w:rPr>
          <w:rFonts w:ascii="Palatino Linotype" w:hAnsi="Palatino Linotype"/>
          <w:sz w:val="22"/>
          <w:szCs w:val="22"/>
        </w:rPr>
        <w:tab/>
      </w:r>
      <w:r w:rsidRPr="004D3F72">
        <w:rPr>
          <w:rFonts w:ascii="Palatino Linotype" w:hAnsi="Palatino Linotype"/>
          <w:sz w:val="22"/>
          <w:szCs w:val="22"/>
        </w:rPr>
        <w:tab/>
      </w:r>
      <w:r w:rsidRPr="004D3F72">
        <w:rPr>
          <w:rFonts w:ascii="Palatino Linotype" w:hAnsi="Palatino Linotype"/>
          <w:sz w:val="22"/>
          <w:szCs w:val="22"/>
        </w:rPr>
        <w:tab/>
      </w:r>
      <w:r w:rsidRPr="004D3F72">
        <w:rPr>
          <w:rFonts w:ascii="Palatino Linotype" w:hAnsi="Palatino Linotype"/>
          <w:b/>
          <w:sz w:val="22"/>
          <w:szCs w:val="22"/>
        </w:rPr>
        <w:tab/>
        <w:t>FIRMA</w:t>
      </w:r>
      <w:r w:rsidR="009039A9" w:rsidRPr="004D3F72">
        <w:rPr>
          <w:rFonts w:ascii="Palatino Linotype" w:hAnsi="Palatino Linotype"/>
          <w:b/>
          <w:sz w:val="22"/>
          <w:szCs w:val="22"/>
        </w:rPr>
        <w:t xml:space="preserve"> </w:t>
      </w:r>
    </w:p>
    <w:sectPr w:rsidR="00114C21" w:rsidSect="00010C50">
      <w:pgSz w:w="11906" w:h="16838"/>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Tahom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615"/>
        </w:tabs>
        <w:ind w:left="615" w:hanging="360"/>
      </w:pPr>
      <w:rPr>
        <w:rFonts w:ascii="Arial" w:hAnsi="Arial" w:cs="Symbol"/>
        <w:b w:val="0"/>
        <w:bCs w:val="0"/>
        <w:i w:val="0"/>
        <w:iCs w:val="0"/>
        <w:strike w:val="0"/>
        <w:dstrike w:val="0"/>
        <w:color w:val="auto"/>
        <w:sz w:val="24"/>
        <w:szCs w:val="24"/>
        <w:u w:val="none"/>
        <w:effect w:val="none"/>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cs="Arial"/>
      </w:rPr>
    </w:lvl>
  </w:abstractNum>
  <w:abstractNum w:abstractNumId="2">
    <w:nsid w:val="00000003"/>
    <w:multiLevelType w:val="singleLevel"/>
    <w:tmpl w:val="00000003"/>
    <w:name w:val="WW8Num3"/>
    <w:lvl w:ilvl="0">
      <w:start w:val="1"/>
      <w:numFmt w:val="upperLetter"/>
      <w:lvlText w:val="%1)"/>
      <w:lvlJc w:val="left"/>
      <w:pPr>
        <w:tabs>
          <w:tab w:val="num" w:pos="720"/>
        </w:tabs>
        <w:ind w:left="720" w:hanging="36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sz w:val="20"/>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nsid w:val="00000007"/>
    <w:multiLevelType w:val="singleLevel"/>
    <w:tmpl w:val="00000007"/>
    <w:name w:val="WW8Num8"/>
    <w:lvl w:ilvl="0">
      <w:start w:val="1"/>
      <w:numFmt w:val="bullet"/>
      <w:lvlText w:val=""/>
      <w:lvlJc w:val="left"/>
      <w:pPr>
        <w:tabs>
          <w:tab w:val="num" w:pos="720"/>
        </w:tabs>
        <w:ind w:left="720" w:hanging="360"/>
      </w:pPr>
      <w:rPr>
        <w:rFonts w:ascii="Symbol" w:hAnsi="Symbol"/>
      </w:rPr>
    </w:lvl>
  </w:abstractNum>
  <w:abstractNum w:abstractNumId="7">
    <w:nsid w:val="074D5289"/>
    <w:multiLevelType w:val="hybridMultilevel"/>
    <w:tmpl w:val="4188897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09D96F3F"/>
    <w:multiLevelType w:val="hybridMultilevel"/>
    <w:tmpl w:val="6756DF4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7E1A34E0">
      <w:start w:val="1"/>
      <w:numFmt w:val="decimal"/>
      <w:lvlText w:val="%7."/>
      <w:lvlJc w:val="left"/>
      <w:pPr>
        <w:tabs>
          <w:tab w:val="num" w:pos="5040"/>
        </w:tabs>
        <w:ind w:left="5040" w:hanging="360"/>
      </w:pPr>
      <w:rPr>
        <w:rFonts w:hint="default"/>
      </w:rPr>
    </w:lvl>
    <w:lvl w:ilvl="7" w:tplc="04100019">
      <w:start w:val="1"/>
      <w:numFmt w:val="lowerLetter"/>
      <w:lvlText w:val="%8."/>
      <w:lvlJc w:val="left"/>
      <w:pPr>
        <w:tabs>
          <w:tab w:val="num" w:pos="1800"/>
        </w:tabs>
        <w:ind w:left="1800" w:hanging="360"/>
      </w:pPr>
    </w:lvl>
    <w:lvl w:ilvl="8" w:tplc="0410001B" w:tentative="1">
      <w:start w:val="1"/>
      <w:numFmt w:val="lowerRoman"/>
      <w:lvlText w:val="%9."/>
      <w:lvlJc w:val="right"/>
      <w:pPr>
        <w:tabs>
          <w:tab w:val="num" w:pos="6480"/>
        </w:tabs>
        <w:ind w:left="6480" w:hanging="180"/>
      </w:pPr>
    </w:lvl>
  </w:abstractNum>
  <w:abstractNum w:abstractNumId="9">
    <w:nsid w:val="127075A7"/>
    <w:multiLevelType w:val="hybridMultilevel"/>
    <w:tmpl w:val="8D6A8B4E"/>
    <w:lvl w:ilvl="0" w:tplc="0410000B">
      <w:start w:val="1"/>
      <w:numFmt w:val="bullet"/>
      <w:lvlText w:val=""/>
      <w:lvlJc w:val="left"/>
      <w:pPr>
        <w:tabs>
          <w:tab w:val="num" w:pos="1068"/>
        </w:tabs>
        <w:ind w:left="1068"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23C56B6F"/>
    <w:multiLevelType w:val="hybridMultilevel"/>
    <w:tmpl w:val="8494C5C6"/>
    <w:lvl w:ilvl="0" w:tplc="0410000B">
      <w:start w:val="1"/>
      <w:numFmt w:val="bullet"/>
      <w:lvlText w:val=""/>
      <w:lvlJc w:val="left"/>
      <w:pPr>
        <w:tabs>
          <w:tab w:val="num" w:pos="1260"/>
        </w:tabs>
        <w:ind w:left="1260" w:hanging="360"/>
      </w:pPr>
      <w:rPr>
        <w:rFonts w:ascii="Wingdings" w:hAnsi="Wingdings"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11">
    <w:nsid w:val="23D722C8"/>
    <w:multiLevelType w:val="hybridMultilevel"/>
    <w:tmpl w:val="FD2E716A"/>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25393F17"/>
    <w:multiLevelType w:val="hybridMultilevel"/>
    <w:tmpl w:val="4B92A9BA"/>
    <w:lvl w:ilvl="0" w:tplc="91D2B162">
      <w:start w:val="1"/>
      <w:numFmt w:val="decimal"/>
      <w:lvlText w:val="%1."/>
      <w:lvlJc w:val="left"/>
      <w:pPr>
        <w:ind w:left="720" w:hanging="360"/>
      </w:pPr>
      <w:rPr>
        <w:rFonts w:cs="Verdana"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80A3E96"/>
    <w:multiLevelType w:val="hybridMultilevel"/>
    <w:tmpl w:val="6382E7EA"/>
    <w:lvl w:ilvl="0" w:tplc="0410000F">
      <w:start w:val="1"/>
      <w:numFmt w:val="decimal"/>
      <w:lvlText w:val="%1."/>
      <w:lvlJc w:val="left"/>
      <w:pPr>
        <w:tabs>
          <w:tab w:val="num" w:pos="720"/>
        </w:tabs>
        <w:ind w:left="720" w:hanging="360"/>
      </w:pPr>
      <w:rPr>
        <w:rFonts w:hint="default"/>
      </w:rPr>
    </w:lvl>
    <w:lvl w:ilvl="1" w:tplc="1EAE5402">
      <w:start w:val="6"/>
      <w:numFmt w:val="bullet"/>
      <w:lvlText w:val="-"/>
      <w:lvlJc w:val="left"/>
      <w:pPr>
        <w:tabs>
          <w:tab w:val="num" w:pos="1440"/>
        </w:tabs>
        <w:ind w:left="1440" w:hanging="360"/>
      </w:pPr>
      <w:rPr>
        <w:rFonts w:ascii="Arial" w:eastAsia="Times New Roman" w:hAnsi="Arial" w:cs="Aria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3921DC8"/>
    <w:multiLevelType w:val="hybridMultilevel"/>
    <w:tmpl w:val="48E85A80"/>
    <w:lvl w:ilvl="0" w:tplc="A8928572">
      <w:start w:val="1"/>
      <w:numFmt w:val="decimal"/>
      <w:lvlText w:val="%1)"/>
      <w:lvlJc w:val="left"/>
      <w:pPr>
        <w:tabs>
          <w:tab w:val="num" w:pos="720"/>
        </w:tabs>
        <w:ind w:left="720" w:hanging="360"/>
      </w:pPr>
      <w:rPr>
        <w:rFonts w:eastAsia="Times New Roman" w:cs="Times New Roman"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3CC63CC"/>
    <w:multiLevelType w:val="multilevel"/>
    <w:tmpl w:val="CC489872"/>
    <w:lvl w:ilvl="0">
      <w:start w:val="1"/>
      <w:numFmt w:val="decimal"/>
      <w:lvlText w:val="%1."/>
      <w:lvlJc w:val="left"/>
      <w:pPr>
        <w:tabs>
          <w:tab w:val="num" w:pos="720"/>
        </w:tabs>
        <w:ind w:left="720" w:hanging="360"/>
      </w:pPr>
      <w:rPr>
        <w:rFonts w:eastAsia="Lucida Sans Unicode"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270C61"/>
    <w:multiLevelType w:val="hybridMultilevel"/>
    <w:tmpl w:val="0BF2C88E"/>
    <w:lvl w:ilvl="0" w:tplc="91D2B162">
      <w:start w:val="1"/>
      <w:numFmt w:val="decimal"/>
      <w:lvlText w:val="%1."/>
      <w:lvlJc w:val="left"/>
      <w:pPr>
        <w:ind w:left="720" w:hanging="360"/>
      </w:pPr>
      <w:rPr>
        <w:rFonts w:cs="Verdana"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3D812E80"/>
    <w:multiLevelType w:val="hybridMultilevel"/>
    <w:tmpl w:val="4198D526"/>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F3D4D45"/>
    <w:multiLevelType w:val="multilevel"/>
    <w:tmpl w:val="E5F0B240"/>
    <w:lvl w:ilvl="0">
      <w:start w:val="1"/>
      <w:numFmt w:val="decimal"/>
      <w:lvlText w:val="%1)"/>
      <w:lvlJc w:val="left"/>
      <w:pPr>
        <w:tabs>
          <w:tab w:val="num" w:pos="360"/>
        </w:tabs>
        <w:ind w:left="360" w:hanging="360"/>
      </w:pPr>
      <w:rPr>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A8A4256"/>
    <w:multiLevelType w:val="hybridMultilevel"/>
    <w:tmpl w:val="E2AECED2"/>
    <w:lvl w:ilvl="0" w:tplc="1EAE5402">
      <w:start w:val="6"/>
      <w:numFmt w:val="bullet"/>
      <w:lvlText w:val="-"/>
      <w:lvlJc w:val="left"/>
      <w:pPr>
        <w:tabs>
          <w:tab w:val="num" w:pos="1068"/>
        </w:tabs>
        <w:ind w:left="1068"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F90002A"/>
    <w:multiLevelType w:val="hybridMultilevel"/>
    <w:tmpl w:val="03EA97B0"/>
    <w:name w:val="WW8Num82"/>
    <w:lvl w:ilvl="0" w:tplc="04100003">
      <w:start w:val="1"/>
      <w:numFmt w:val="bullet"/>
      <w:lvlText w:val="o"/>
      <w:lvlJc w:val="left"/>
      <w:pPr>
        <w:tabs>
          <w:tab w:val="num" w:pos="720"/>
        </w:tabs>
        <w:ind w:left="720" w:hanging="360"/>
      </w:pPr>
      <w:rPr>
        <w:rFonts w:ascii="Courier New" w:hAnsi="Courier New" w:cs="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57A8000F"/>
    <w:multiLevelType w:val="hybridMultilevel"/>
    <w:tmpl w:val="D86C5102"/>
    <w:lvl w:ilvl="0" w:tplc="304C2C4E">
      <w:start w:val="1"/>
      <w:numFmt w:val="decimal"/>
      <w:lvlText w:val="%1)"/>
      <w:lvlJc w:val="left"/>
      <w:pPr>
        <w:tabs>
          <w:tab w:val="num" w:pos="720"/>
        </w:tabs>
        <w:ind w:left="720" w:hanging="360"/>
      </w:pPr>
      <w:rPr>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5A5A6AD2"/>
    <w:multiLevelType w:val="hybridMultilevel"/>
    <w:tmpl w:val="F224EDC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5F9B7813"/>
    <w:multiLevelType w:val="hybridMultilevel"/>
    <w:tmpl w:val="83E2EAB4"/>
    <w:lvl w:ilvl="0" w:tplc="91D2B162">
      <w:start w:val="1"/>
      <w:numFmt w:val="decimal"/>
      <w:lvlText w:val="%1."/>
      <w:lvlJc w:val="left"/>
      <w:pPr>
        <w:ind w:left="1428" w:hanging="360"/>
      </w:pPr>
      <w:rPr>
        <w:rFonts w:cs="Verdana"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24">
    <w:nsid w:val="5FD64FFD"/>
    <w:multiLevelType w:val="hybridMultilevel"/>
    <w:tmpl w:val="E8500B18"/>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5">
    <w:nsid w:val="60F604C5"/>
    <w:multiLevelType w:val="hybridMultilevel"/>
    <w:tmpl w:val="BC0A6BEA"/>
    <w:lvl w:ilvl="0" w:tplc="0410000F">
      <w:start w:val="1"/>
      <w:numFmt w:val="decimal"/>
      <w:lvlText w:val="%1."/>
      <w:lvlJc w:val="left"/>
      <w:pPr>
        <w:tabs>
          <w:tab w:val="num" w:pos="720"/>
        </w:tabs>
        <w:ind w:left="720" w:hanging="360"/>
      </w:pPr>
      <w:rPr>
        <w:rFonts w:hint="default"/>
      </w:rPr>
    </w:lvl>
    <w:lvl w:ilvl="1" w:tplc="04100015">
      <w:start w:val="1"/>
      <w:numFmt w:val="upp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nsid w:val="61291ABC"/>
    <w:multiLevelType w:val="hybridMultilevel"/>
    <w:tmpl w:val="D38667AA"/>
    <w:lvl w:ilvl="0" w:tplc="04100015">
      <w:start w:val="1"/>
      <w:numFmt w:val="upperLetter"/>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82C2EAB2">
      <w:start w:val="1"/>
      <w:numFmt w:val="lowerLetter"/>
      <w:lvlText w:val="%3)"/>
      <w:lvlJc w:val="left"/>
      <w:pPr>
        <w:tabs>
          <w:tab w:val="num" w:pos="2340"/>
        </w:tabs>
        <w:ind w:left="234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669F3D2B"/>
    <w:multiLevelType w:val="hybridMultilevel"/>
    <w:tmpl w:val="492C77C6"/>
    <w:lvl w:ilvl="0" w:tplc="91D2B162">
      <w:start w:val="1"/>
      <w:numFmt w:val="decimal"/>
      <w:lvlText w:val="%1."/>
      <w:lvlJc w:val="left"/>
      <w:pPr>
        <w:ind w:left="720" w:hanging="360"/>
      </w:pPr>
      <w:rPr>
        <w:rFonts w:cs="Verdana"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772A47C1"/>
    <w:multiLevelType w:val="multilevel"/>
    <w:tmpl w:val="0410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7B843A3E"/>
    <w:multiLevelType w:val="hybridMultilevel"/>
    <w:tmpl w:val="2318D998"/>
    <w:lvl w:ilvl="0" w:tplc="04100019">
      <w:start w:val="1"/>
      <w:numFmt w:val="lowerLetter"/>
      <w:lvlText w:val="%1."/>
      <w:lvlJc w:val="left"/>
      <w:pPr>
        <w:tabs>
          <w:tab w:val="num" w:pos="1428"/>
        </w:tabs>
        <w:ind w:left="1428" w:hanging="360"/>
      </w:pPr>
    </w:lvl>
    <w:lvl w:ilvl="1" w:tplc="04100019">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num w:numId="1">
    <w:abstractNumId w:val="0"/>
  </w:num>
  <w:num w:numId="2">
    <w:abstractNumId w:val="26"/>
  </w:num>
  <w:num w:numId="3">
    <w:abstractNumId w:val="22"/>
  </w:num>
  <w:num w:numId="4">
    <w:abstractNumId w:val="19"/>
  </w:num>
  <w:num w:numId="5">
    <w:abstractNumId w:val="9"/>
  </w:num>
  <w:num w:numId="6">
    <w:abstractNumId w:val="14"/>
  </w:num>
  <w:num w:numId="7">
    <w:abstractNumId w:val="28"/>
  </w:num>
  <w:num w:numId="8">
    <w:abstractNumId w:val="25"/>
  </w:num>
  <w:num w:numId="9">
    <w:abstractNumId w:val="13"/>
  </w:num>
  <w:num w:numId="10">
    <w:abstractNumId w:val="18"/>
  </w:num>
  <w:num w:numId="11">
    <w:abstractNumId w:val="24"/>
  </w:num>
  <w:num w:numId="12">
    <w:abstractNumId w:val="29"/>
  </w:num>
  <w:num w:numId="13">
    <w:abstractNumId w:val="7"/>
  </w:num>
  <w:num w:numId="14">
    <w:abstractNumId w:val="8"/>
  </w:num>
  <w:num w:numId="15">
    <w:abstractNumId w:val="10"/>
  </w:num>
  <w:num w:numId="16">
    <w:abstractNumId w:val="17"/>
  </w:num>
  <w:num w:numId="17">
    <w:abstractNumId w:val="21"/>
  </w:num>
  <w:num w:numId="18">
    <w:abstractNumId w:val="20"/>
  </w:num>
  <w:num w:numId="19">
    <w:abstractNumId w:val="15"/>
  </w:num>
  <w:num w:numId="20">
    <w:abstractNumId w:val="27"/>
  </w:num>
  <w:num w:numId="21">
    <w:abstractNumId w:val="16"/>
  </w:num>
  <w:num w:numId="22">
    <w:abstractNumId w:val="23"/>
  </w:num>
  <w:num w:numId="23">
    <w:abstractNumId w:val="12"/>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CF8"/>
    <w:rsid w:val="00010C50"/>
    <w:rsid w:val="0003140D"/>
    <w:rsid w:val="00037FC4"/>
    <w:rsid w:val="000B619C"/>
    <w:rsid w:val="000B7059"/>
    <w:rsid w:val="000E4168"/>
    <w:rsid w:val="000E55E1"/>
    <w:rsid w:val="00114C21"/>
    <w:rsid w:val="00167526"/>
    <w:rsid w:val="002069A5"/>
    <w:rsid w:val="00251F20"/>
    <w:rsid w:val="00276D48"/>
    <w:rsid w:val="003D2B01"/>
    <w:rsid w:val="003E4FAD"/>
    <w:rsid w:val="00422948"/>
    <w:rsid w:val="00486E68"/>
    <w:rsid w:val="004D3F72"/>
    <w:rsid w:val="005243BC"/>
    <w:rsid w:val="005817DF"/>
    <w:rsid w:val="0059560A"/>
    <w:rsid w:val="005C3916"/>
    <w:rsid w:val="005D3CDB"/>
    <w:rsid w:val="00610CEE"/>
    <w:rsid w:val="00620E29"/>
    <w:rsid w:val="00630AAB"/>
    <w:rsid w:val="0068789D"/>
    <w:rsid w:val="006976E7"/>
    <w:rsid w:val="006B3156"/>
    <w:rsid w:val="006E517A"/>
    <w:rsid w:val="00754FEE"/>
    <w:rsid w:val="007B3A09"/>
    <w:rsid w:val="007B62BF"/>
    <w:rsid w:val="0080643B"/>
    <w:rsid w:val="00830FF1"/>
    <w:rsid w:val="00835840"/>
    <w:rsid w:val="008E3DDA"/>
    <w:rsid w:val="008F1D00"/>
    <w:rsid w:val="009039A9"/>
    <w:rsid w:val="009D747C"/>
    <w:rsid w:val="009E3800"/>
    <w:rsid w:val="00A412A5"/>
    <w:rsid w:val="00A83CF8"/>
    <w:rsid w:val="00A945A2"/>
    <w:rsid w:val="00AB52A4"/>
    <w:rsid w:val="00B17BDB"/>
    <w:rsid w:val="00B22D66"/>
    <w:rsid w:val="00B55E10"/>
    <w:rsid w:val="00B73E1D"/>
    <w:rsid w:val="00BF4929"/>
    <w:rsid w:val="00C4563F"/>
    <w:rsid w:val="00C54963"/>
    <w:rsid w:val="00C743DB"/>
    <w:rsid w:val="00C81EB2"/>
    <w:rsid w:val="00CE4660"/>
    <w:rsid w:val="00D16B00"/>
    <w:rsid w:val="00DB0DB0"/>
    <w:rsid w:val="00DB2644"/>
    <w:rsid w:val="00DD09D5"/>
    <w:rsid w:val="00E54323"/>
    <w:rsid w:val="00E57BCF"/>
    <w:rsid w:val="00E6372F"/>
    <w:rsid w:val="00F40A4B"/>
    <w:rsid w:val="00F43283"/>
    <w:rsid w:val="00F55578"/>
    <w:rsid w:val="00F97598"/>
    <w:rsid w:val="00FC24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CF8"/>
    <w:pPr>
      <w:widowControl w:val="0"/>
      <w:suppressAutoHyphens/>
    </w:pPr>
    <w:rPr>
      <w:rFonts w:ascii="Times New Roman" w:eastAsia="Lucida Sans Unicode" w:hAnsi="Times New Roman"/>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semiHidden/>
    <w:unhideWhenUsed/>
    <w:rsid w:val="00A83CF8"/>
    <w:pPr>
      <w:widowControl/>
      <w:suppressAutoHyphens w:val="0"/>
      <w:spacing w:before="280" w:after="119"/>
    </w:pPr>
    <w:rPr>
      <w:rFonts w:eastAsia="Times New Roman"/>
    </w:rPr>
  </w:style>
  <w:style w:type="paragraph" w:customStyle="1" w:styleId="Contenutoelenco">
    <w:name w:val="Contenuto elenco"/>
    <w:basedOn w:val="Normale"/>
    <w:rsid w:val="00A83CF8"/>
    <w:pPr>
      <w:ind w:left="567"/>
    </w:pPr>
  </w:style>
  <w:style w:type="paragraph" w:customStyle="1" w:styleId="provvr01">
    <w:name w:val="provv_r01"/>
    <w:basedOn w:val="Normale"/>
    <w:rsid w:val="00A83CF8"/>
    <w:pPr>
      <w:widowControl/>
      <w:pBdr>
        <w:top w:val="single" w:sz="4" w:space="0" w:color="C0C0C0"/>
        <w:left w:val="single" w:sz="4" w:space="0" w:color="C0C0C0"/>
        <w:bottom w:val="single" w:sz="4" w:space="0" w:color="C0C0C0"/>
        <w:right w:val="single" w:sz="4" w:space="0" w:color="C0C0C0"/>
      </w:pBdr>
      <w:suppressAutoHyphens w:val="0"/>
      <w:spacing w:before="280" w:after="280"/>
      <w:jc w:val="both"/>
    </w:pPr>
    <w:rPr>
      <w:rFonts w:ascii="Verdana" w:eastAsia="Times New Roman" w:hAnsi="Verdana"/>
      <w:sz w:val="18"/>
      <w:szCs w:val="18"/>
    </w:rPr>
  </w:style>
  <w:style w:type="character" w:customStyle="1" w:styleId="provvnumcomma1">
    <w:name w:val="provv_numcomma1"/>
    <w:rsid w:val="00A83CF8"/>
    <w:rPr>
      <w:rFonts w:ascii="Verdana" w:hAnsi="Verdana" w:hint="default"/>
      <w:sz w:val="18"/>
      <w:szCs w:val="18"/>
    </w:rPr>
  </w:style>
  <w:style w:type="paragraph" w:styleId="Corpotesto">
    <w:name w:val="Body Text"/>
    <w:basedOn w:val="Normale"/>
    <w:link w:val="CorpotestoCarattere"/>
    <w:unhideWhenUsed/>
    <w:rsid w:val="00AB52A4"/>
    <w:pPr>
      <w:spacing w:after="120"/>
    </w:pPr>
  </w:style>
  <w:style w:type="character" w:customStyle="1" w:styleId="CorpotestoCarattere">
    <w:name w:val="Corpo testo Carattere"/>
    <w:link w:val="Corpotesto"/>
    <w:rsid w:val="00AB52A4"/>
    <w:rPr>
      <w:rFonts w:ascii="Times New Roman" w:eastAsia="Lucida Sans Unicode" w:hAnsi="Times New Roman" w:cs="Times New Roman"/>
      <w:sz w:val="24"/>
      <w:szCs w:val="24"/>
      <w:lang w:eastAsia="ar-SA"/>
    </w:rPr>
  </w:style>
  <w:style w:type="paragraph" w:customStyle="1" w:styleId="Rientrocorpodeltesto21">
    <w:name w:val="Rientro corpo del testo 21"/>
    <w:basedOn w:val="Normale"/>
    <w:rsid w:val="00AB52A4"/>
    <w:pPr>
      <w:spacing w:after="120" w:line="480" w:lineRule="auto"/>
      <w:ind w:left="283"/>
    </w:pPr>
  </w:style>
  <w:style w:type="character" w:styleId="Collegamentoipertestuale">
    <w:name w:val="Hyperlink"/>
    <w:rsid w:val="00620E29"/>
    <w:rPr>
      <w:color w:val="0000FF"/>
      <w:u w:val="single"/>
    </w:rPr>
  </w:style>
  <w:style w:type="paragraph" w:customStyle="1" w:styleId="Default">
    <w:name w:val="Default"/>
    <w:rsid w:val="00A945A2"/>
    <w:pPr>
      <w:autoSpaceDE w:val="0"/>
      <w:autoSpaceDN w:val="0"/>
      <w:adjustRightInd w:val="0"/>
    </w:pPr>
    <w:rPr>
      <w:rFonts w:ascii="Times New Roman" w:hAnsi="Times New Roman"/>
      <w:color w:val="000000"/>
      <w:sz w:val="24"/>
      <w:szCs w:val="24"/>
    </w:rPr>
  </w:style>
  <w:style w:type="paragraph" w:styleId="Paragrafoelenco">
    <w:name w:val="List Paragraph"/>
    <w:basedOn w:val="Normale"/>
    <w:uiPriority w:val="34"/>
    <w:qFormat/>
    <w:rsid w:val="0059560A"/>
    <w:pPr>
      <w:ind w:left="708"/>
    </w:pPr>
  </w:style>
  <w:style w:type="table" w:styleId="Grigliatabella">
    <w:name w:val="Table Grid"/>
    <w:basedOn w:val="Tabellanormale"/>
    <w:uiPriority w:val="59"/>
    <w:rsid w:val="000E41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83CF8"/>
    <w:pPr>
      <w:widowControl w:val="0"/>
      <w:suppressAutoHyphens/>
    </w:pPr>
    <w:rPr>
      <w:rFonts w:ascii="Times New Roman" w:eastAsia="Lucida Sans Unicode" w:hAnsi="Times New Roman"/>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semiHidden/>
    <w:unhideWhenUsed/>
    <w:rsid w:val="00A83CF8"/>
    <w:pPr>
      <w:widowControl/>
      <w:suppressAutoHyphens w:val="0"/>
      <w:spacing w:before="280" w:after="119"/>
    </w:pPr>
    <w:rPr>
      <w:rFonts w:eastAsia="Times New Roman"/>
    </w:rPr>
  </w:style>
  <w:style w:type="paragraph" w:customStyle="1" w:styleId="Contenutoelenco">
    <w:name w:val="Contenuto elenco"/>
    <w:basedOn w:val="Normale"/>
    <w:rsid w:val="00A83CF8"/>
    <w:pPr>
      <w:ind w:left="567"/>
    </w:pPr>
  </w:style>
  <w:style w:type="paragraph" w:customStyle="1" w:styleId="provvr01">
    <w:name w:val="provv_r01"/>
    <w:basedOn w:val="Normale"/>
    <w:rsid w:val="00A83CF8"/>
    <w:pPr>
      <w:widowControl/>
      <w:pBdr>
        <w:top w:val="single" w:sz="4" w:space="0" w:color="C0C0C0"/>
        <w:left w:val="single" w:sz="4" w:space="0" w:color="C0C0C0"/>
        <w:bottom w:val="single" w:sz="4" w:space="0" w:color="C0C0C0"/>
        <w:right w:val="single" w:sz="4" w:space="0" w:color="C0C0C0"/>
      </w:pBdr>
      <w:suppressAutoHyphens w:val="0"/>
      <w:spacing w:before="280" w:after="280"/>
      <w:jc w:val="both"/>
    </w:pPr>
    <w:rPr>
      <w:rFonts w:ascii="Verdana" w:eastAsia="Times New Roman" w:hAnsi="Verdana"/>
      <w:sz w:val="18"/>
      <w:szCs w:val="18"/>
    </w:rPr>
  </w:style>
  <w:style w:type="character" w:customStyle="1" w:styleId="provvnumcomma1">
    <w:name w:val="provv_numcomma1"/>
    <w:rsid w:val="00A83CF8"/>
    <w:rPr>
      <w:rFonts w:ascii="Verdana" w:hAnsi="Verdana" w:hint="default"/>
      <w:sz w:val="18"/>
      <w:szCs w:val="18"/>
    </w:rPr>
  </w:style>
  <w:style w:type="paragraph" w:styleId="Corpotesto">
    <w:name w:val="Body Text"/>
    <w:basedOn w:val="Normale"/>
    <w:link w:val="CorpotestoCarattere"/>
    <w:unhideWhenUsed/>
    <w:rsid w:val="00AB52A4"/>
    <w:pPr>
      <w:spacing w:after="120"/>
    </w:pPr>
  </w:style>
  <w:style w:type="character" w:customStyle="1" w:styleId="CorpotestoCarattere">
    <w:name w:val="Corpo testo Carattere"/>
    <w:link w:val="Corpotesto"/>
    <w:rsid w:val="00AB52A4"/>
    <w:rPr>
      <w:rFonts w:ascii="Times New Roman" w:eastAsia="Lucida Sans Unicode" w:hAnsi="Times New Roman" w:cs="Times New Roman"/>
      <w:sz w:val="24"/>
      <w:szCs w:val="24"/>
      <w:lang w:eastAsia="ar-SA"/>
    </w:rPr>
  </w:style>
  <w:style w:type="paragraph" w:customStyle="1" w:styleId="Rientrocorpodeltesto21">
    <w:name w:val="Rientro corpo del testo 21"/>
    <w:basedOn w:val="Normale"/>
    <w:rsid w:val="00AB52A4"/>
    <w:pPr>
      <w:spacing w:after="120" w:line="480" w:lineRule="auto"/>
      <w:ind w:left="283"/>
    </w:pPr>
  </w:style>
  <w:style w:type="character" w:styleId="Collegamentoipertestuale">
    <w:name w:val="Hyperlink"/>
    <w:rsid w:val="00620E29"/>
    <w:rPr>
      <w:color w:val="0000FF"/>
      <w:u w:val="single"/>
    </w:rPr>
  </w:style>
  <w:style w:type="paragraph" w:customStyle="1" w:styleId="Default">
    <w:name w:val="Default"/>
    <w:rsid w:val="00A945A2"/>
    <w:pPr>
      <w:autoSpaceDE w:val="0"/>
      <w:autoSpaceDN w:val="0"/>
      <w:adjustRightInd w:val="0"/>
    </w:pPr>
    <w:rPr>
      <w:rFonts w:ascii="Times New Roman" w:hAnsi="Times New Roman"/>
      <w:color w:val="000000"/>
      <w:sz w:val="24"/>
      <w:szCs w:val="24"/>
    </w:rPr>
  </w:style>
  <w:style w:type="paragraph" w:styleId="Paragrafoelenco">
    <w:name w:val="List Paragraph"/>
    <w:basedOn w:val="Normale"/>
    <w:uiPriority w:val="34"/>
    <w:qFormat/>
    <w:rsid w:val="0059560A"/>
    <w:pPr>
      <w:ind w:left="708"/>
    </w:pPr>
  </w:style>
  <w:style w:type="table" w:styleId="Grigliatabella">
    <w:name w:val="Table Grid"/>
    <w:basedOn w:val="Tabellanormale"/>
    <w:uiPriority w:val="59"/>
    <w:rsid w:val="000E41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785841">
      <w:bodyDiv w:val="1"/>
      <w:marLeft w:val="0"/>
      <w:marRight w:val="0"/>
      <w:marTop w:val="0"/>
      <w:marBottom w:val="0"/>
      <w:divBdr>
        <w:top w:val="none" w:sz="0" w:space="0" w:color="auto"/>
        <w:left w:val="none" w:sz="0" w:space="0" w:color="auto"/>
        <w:bottom w:val="none" w:sz="0" w:space="0" w:color="auto"/>
        <w:right w:val="none" w:sz="0" w:space="0" w:color="auto"/>
      </w:divBdr>
    </w:div>
    <w:div w:id="1565138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1657</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IL SEGRETARIO GENERALE</vt:lpstr>
    </vt:vector>
  </TitlesOfParts>
  <Company/>
  <LinksUpToDate>false</LinksUpToDate>
  <CharactersWithSpaces>1944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SEGRETARIO GENERALE</dc:title>
  <dc:creator>m.donato</dc:creator>
  <cp:lastModifiedBy>Maura Passerin</cp:lastModifiedBy>
  <cp:revision>2</cp:revision>
  <cp:lastPrinted>2019-01-28T13:29:00Z</cp:lastPrinted>
  <dcterms:created xsi:type="dcterms:W3CDTF">2019-02-05T12:23:00Z</dcterms:created>
  <dcterms:modified xsi:type="dcterms:W3CDTF">2019-02-05T12:23:00Z</dcterms:modified>
</cp:coreProperties>
</file>